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8C" w:rsidRPr="00B0730A" w:rsidRDefault="00C0568C" w:rsidP="00C0568C">
      <w:pPr>
        <w:jc w:val="right"/>
        <w:rPr>
          <w:rFonts w:eastAsia="Lucida Sans Unicode"/>
          <w:b/>
          <w:bCs/>
          <w:kern w:val="1"/>
          <w:sz w:val="20"/>
        </w:rPr>
      </w:pPr>
      <w:r w:rsidRPr="00B0730A">
        <w:rPr>
          <w:rFonts w:eastAsia="Lucida Sans Unicode"/>
          <w:b/>
          <w:bCs/>
          <w:kern w:val="1"/>
          <w:sz w:val="20"/>
        </w:rPr>
        <w:t>załącznik nr 4 do SIWZ</w:t>
      </w:r>
    </w:p>
    <w:p w:rsidR="00C0568C" w:rsidRPr="00B0730A" w:rsidRDefault="00C0568C" w:rsidP="00C0568C">
      <w:pPr>
        <w:jc w:val="right"/>
        <w:rPr>
          <w:rFonts w:eastAsia="Lucida Sans Unicode"/>
          <w:b/>
          <w:bCs/>
          <w:kern w:val="1"/>
          <w:sz w:val="20"/>
        </w:rPr>
      </w:pPr>
      <w:r w:rsidRPr="00B0730A">
        <w:rPr>
          <w:rFonts w:eastAsia="Lucida Sans Unicode"/>
          <w:b/>
          <w:bCs/>
          <w:kern w:val="1"/>
          <w:sz w:val="20"/>
        </w:rPr>
        <w:t>-PROJEKT-</w:t>
      </w:r>
    </w:p>
    <w:p w:rsidR="00C0568C" w:rsidRPr="00B0730A" w:rsidRDefault="00C0568C" w:rsidP="00C0568C">
      <w:pPr>
        <w:autoSpaceDE w:val="0"/>
        <w:jc w:val="center"/>
        <w:rPr>
          <w:b/>
          <w:bCs/>
          <w:sz w:val="20"/>
        </w:rPr>
      </w:pPr>
      <w:r w:rsidRPr="00B0730A">
        <w:rPr>
          <w:sz w:val="20"/>
        </w:rPr>
        <w:t>UMOWA nr G</w:t>
      </w:r>
      <w:r w:rsidR="00EF5F50">
        <w:rPr>
          <w:sz w:val="20"/>
        </w:rPr>
        <w:t>B</w:t>
      </w:r>
      <w:r w:rsidRPr="00B0730A">
        <w:rPr>
          <w:sz w:val="20"/>
        </w:rPr>
        <w:t>.272…….2016</w:t>
      </w:r>
    </w:p>
    <w:p w:rsidR="00C0568C" w:rsidRPr="00B0730A" w:rsidRDefault="00C0568C" w:rsidP="00C0568C">
      <w:pPr>
        <w:autoSpaceDE w:val="0"/>
        <w:jc w:val="center"/>
        <w:rPr>
          <w:sz w:val="20"/>
          <w:shd w:val="clear" w:color="auto" w:fill="FFFF00"/>
        </w:rPr>
      </w:pPr>
      <w:r w:rsidRPr="00B0730A">
        <w:rPr>
          <w:b/>
          <w:bCs/>
          <w:sz w:val="20"/>
        </w:rPr>
        <w:t>O ROBOTY BUDOWLANE</w:t>
      </w:r>
    </w:p>
    <w:p w:rsidR="00C0568C" w:rsidRPr="00B0730A" w:rsidRDefault="00C0568C" w:rsidP="00C0568C">
      <w:pPr>
        <w:autoSpaceDE w:val="0"/>
        <w:jc w:val="both"/>
        <w:rPr>
          <w:sz w:val="20"/>
          <w:shd w:val="clear" w:color="auto" w:fill="FFFF00"/>
        </w:rPr>
      </w:pPr>
    </w:p>
    <w:p w:rsidR="00C0568C" w:rsidRPr="00B0730A" w:rsidRDefault="00C0568C" w:rsidP="00C0568C">
      <w:pPr>
        <w:autoSpaceDE w:val="0"/>
        <w:jc w:val="both"/>
        <w:rPr>
          <w:sz w:val="20"/>
        </w:rPr>
      </w:pPr>
      <w:r w:rsidRPr="00B0730A">
        <w:rPr>
          <w:sz w:val="20"/>
        </w:rPr>
        <w:t xml:space="preserve">W dniu .......................................... w Dywitach, pomiędzy Gminą Dywity, reprezentowaną </w:t>
      </w:r>
      <w:r w:rsidRPr="00B0730A">
        <w:rPr>
          <w:sz w:val="20"/>
        </w:rPr>
        <w:br/>
        <w:t xml:space="preserve">przez Wójta Gminy Jacka Szydło mającą siedzibę w Dywitach, przy ul. Olsztyńskiej 32, zwaną dalej </w:t>
      </w:r>
      <w:r w:rsidRPr="00B0730A">
        <w:rPr>
          <w:sz w:val="20"/>
        </w:rPr>
        <w:br/>
        <w:t xml:space="preserve">w treści umowy </w:t>
      </w:r>
      <w:r w:rsidRPr="00B0730A">
        <w:rPr>
          <w:b/>
          <w:bCs/>
          <w:sz w:val="20"/>
        </w:rPr>
        <w:t xml:space="preserve">Zamawiającym </w:t>
      </w:r>
    </w:p>
    <w:p w:rsidR="00C0568C" w:rsidRPr="00B0730A" w:rsidRDefault="00C0568C" w:rsidP="00C0568C">
      <w:pPr>
        <w:autoSpaceDE w:val="0"/>
        <w:jc w:val="both"/>
        <w:rPr>
          <w:sz w:val="20"/>
        </w:rPr>
      </w:pPr>
      <w:r w:rsidRPr="00B0730A">
        <w:rPr>
          <w:sz w:val="20"/>
        </w:rPr>
        <w:t xml:space="preserve">a ................................................................................................................................................................., </w:t>
      </w:r>
    </w:p>
    <w:p w:rsidR="00C0568C" w:rsidRPr="00B0730A" w:rsidRDefault="00C0568C" w:rsidP="00C0568C">
      <w:pPr>
        <w:autoSpaceDE w:val="0"/>
        <w:jc w:val="both"/>
        <w:rPr>
          <w:sz w:val="20"/>
        </w:rPr>
      </w:pPr>
      <w:r w:rsidRPr="00B0730A">
        <w:rPr>
          <w:sz w:val="20"/>
        </w:rPr>
        <w:t xml:space="preserve">reprezentowanym przez ............................................................................................................................, </w:t>
      </w:r>
    </w:p>
    <w:p w:rsidR="00C0568C" w:rsidRPr="00B0730A" w:rsidRDefault="00C0568C" w:rsidP="00C0568C">
      <w:pPr>
        <w:autoSpaceDE w:val="0"/>
        <w:jc w:val="both"/>
        <w:rPr>
          <w:sz w:val="20"/>
          <w:shd w:val="clear" w:color="auto" w:fill="FFFF00"/>
        </w:rPr>
      </w:pPr>
      <w:r w:rsidRPr="00B0730A">
        <w:rPr>
          <w:sz w:val="20"/>
        </w:rPr>
        <w:t xml:space="preserve">zwanym dalej w treści umowy  </w:t>
      </w:r>
      <w:r w:rsidRPr="00B0730A">
        <w:rPr>
          <w:b/>
          <w:bCs/>
          <w:sz w:val="20"/>
        </w:rPr>
        <w:t>Wykonawcą</w:t>
      </w:r>
      <w:r w:rsidRPr="00B0730A">
        <w:rPr>
          <w:sz w:val="20"/>
        </w:rPr>
        <w:t xml:space="preserve">, w wyniku postępowania w trybie przetargu nieograniczonego przeprowadzonego zgodnie z </w:t>
      </w:r>
      <w:r w:rsidR="008C3614">
        <w:rPr>
          <w:sz w:val="20"/>
        </w:rPr>
        <w:t>u</w:t>
      </w:r>
      <w:r w:rsidRPr="00B0730A">
        <w:rPr>
          <w:sz w:val="20"/>
        </w:rPr>
        <w:t xml:space="preserve">stawą Prawo zamówień publicznych z dnia 29 stycznia 2004 roku ( Dz. U. z 2015 r. poz. 2164 </w:t>
      </w:r>
      <w:r w:rsidR="00EF5DAA" w:rsidRPr="00B0730A">
        <w:rPr>
          <w:sz w:val="20"/>
        </w:rPr>
        <w:t xml:space="preserve">z </w:t>
      </w:r>
      <w:proofErr w:type="spellStart"/>
      <w:r w:rsidR="00EF5DAA" w:rsidRPr="00B0730A">
        <w:rPr>
          <w:sz w:val="20"/>
        </w:rPr>
        <w:t>późn</w:t>
      </w:r>
      <w:proofErr w:type="spellEnd"/>
      <w:r w:rsidR="00EF5DAA" w:rsidRPr="00B0730A">
        <w:rPr>
          <w:sz w:val="20"/>
        </w:rPr>
        <w:t>. zm.</w:t>
      </w:r>
      <w:r w:rsidRPr="00B0730A">
        <w:rPr>
          <w:sz w:val="20"/>
        </w:rPr>
        <w:t xml:space="preserve">) została zawarta umowa następującej treści: </w:t>
      </w:r>
    </w:p>
    <w:p w:rsidR="00C0568C" w:rsidRPr="00B0730A" w:rsidRDefault="00C0568C" w:rsidP="00C0568C">
      <w:pPr>
        <w:autoSpaceDE w:val="0"/>
        <w:jc w:val="both"/>
        <w:rPr>
          <w:color w:val="FF0000"/>
          <w:sz w:val="20"/>
          <w:shd w:val="clear" w:color="auto" w:fill="FFFF00"/>
        </w:rPr>
      </w:pPr>
    </w:p>
    <w:p w:rsidR="00C0568C" w:rsidRPr="00B0730A" w:rsidRDefault="00C0568C" w:rsidP="00C0568C">
      <w:pPr>
        <w:autoSpaceDE w:val="0"/>
        <w:jc w:val="center"/>
        <w:rPr>
          <w:sz w:val="20"/>
        </w:rPr>
      </w:pPr>
      <w:r w:rsidRPr="00B0730A">
        <w:rPr>
          <w:b/>
          <w:bCs/>
          <w:sz w:val="20"/>
        </w:rPr>
        <w:t>§ 1. Zakres umowy</w:t>
      </w:r>
    </w:p>
    <w:p w:rsidR="00C0568C" w:rsidRPr="00B0730A" w:rsidRDefault="00C0568C" w:rsidP="00C0568C">
      <w:pPr>
        <w:autoSpaceDE w:val="0"/>
        <w:jc w:val="both"/>
        <w:rPr>
          <w:sz w:val="20"/>
        </w:rPr>
      </w:pPr>
    </w:p>
    <w:p w:rsidR="00C0568C" w:rsidRPr="00B0730A" w:rsidRDefault="00C0568C" w:rsidP="00C0568C">
      <w:pPr>
        <w:numPr>
          <w:ilvl w:val="0"/>
          <w:numId w:val="2"/>
        </w:numPr>
        <w:autoSpaceDE w:val="0"/>
        <w:jc w:val="both"/>
        <w:rPr>
          <w:sz w:val="20"/>
        </w:rPr>
      </w:pPr>
      <w:r w:rsidRPr="00B0730A">
        <w:rPr>
          <w:sz w:val="20"/>
        </w:rPr>
        <w:t xml:space="preserve">Zamawiający zleca, a Wykonawca przyjmuje do wykonania roboty budowlane </w:t>
      </w:r>
      <w:r w:rsidR="001C186D">
        <w:rPr>
          <w:sz w:val="20"/>
        </w:rPr>
        <w:t xml:space="preserve"> </w:t>
      </w:r>
      <w:r w:rsidRPr="00B0730A">
        <w:rPr>
          <w:sz w:val="20"/>
        </w:rPr>
        <w:t xml:space="preserve">p.n. </w:t>
      </w:r>
      <w:r w:rsidRPr="00B0730A">
        <w:rPr>
          <w:b/>
          <w:sz w:val="20"/>
        </w:rPr>
        <w:t>„</w:t>
      </w:r>
      <w:r w:rsidR="005A147F" w:rsidRPr="00B0730A">
        <w:rPr>
          <w:b/>
          <w:sz w:val="20"/>
        </w:rPr>
        <w:t xml:space="preserve"> </w:t>
      </w:r>
      <w:r w:rsidR="005A5F85">
        <w:rPr>
          <w:b/>
          <w:sz w:val="20"/>
        </w:rPr>
        <w:t xml:space="preserve">Modernizacja świetlicy wiejskiej w Słupach </w:t>
      </w:r>
      <w:r w:rsidR="007B076C">
        <w:rPr>
          <w:b/>
          <w:sz w:val="20"/>
        </w:rPr>
        <w:t>, Gmina Dywity”</w:t>
      </w:r>
      <w:r w:rsidRPr="00B0730A">
        <w:rPr>
          <w:sz w:val="20"/>
        </w:rPr>
        <w:t xml:space="preserve"> zgodnie z dostarczoną przez Zamawiającego dokumentacją, opisem przedmiotu zamówienia i przedmiarem robót. </w:t>
      </w:r>
    </w:p>
    <w:p w:rsidR="00C0568C" w:rsidRPr="00B0730A" w:rsidRDefault="00C0568C" w:rsidP="00C0568C">
      <w:pPr>
        <w:numPr>
          <w:ilvl w:val="0"/>
          <w:numId w:val="2"/>
        </w:numPr>
        <w:autoSpaceDE w:val="0"/>
        <w:jc w:val="both"/>
        <w:rPr>
          <w:sz w:val="20"/>
        </w:rPr>
      </w:pPr>
      <w:r w:rsidRPr="00B0730A">
        <w:rPr>
          <w:sz w:val="20"/>
        </w:rPr>
        <w:t xml:space="preserve">Zamawiający oświadcza, że posiada prawo do dysponowania nieruchomością na cele budowlane. </w:t>
      </w:r>
    </w:p>
    <w:p w:rsidR="00C0568C" w:rsidRPr="00114E5E" w:rsidRDefault="00C0568C" w:rsidP="00C0568C">
      <w:pPr>
        <w:numPr>
          <w:ilvl w:val="0"/>
          <w:numId w:val="2"/>
        </w:numPr>
        <w:autoSpaceDE w:val="0"/>
        <w:jc w:val="both"/>
        <w:rPr>
          <w:sz w:val="20"/>
        </w:rPr>
      </w:pPr>
      <w:r w:rsidRPr="00114E5E">
        <w:rPr>
          <w:sz w:val="20"/>
        </w:rPr>
        <w:t>Szczegółowy zakres robót przedstawiają stanowiące integralną część umowy:</w:t>
      </w:r>
    </w:p>
    <w:p w:rsidR="00C0568C" w:rsidRPr="00B22481" w:rsidRDefault="00C0568C" w:rsidP="00C0568C">
      <w:pPr>
        <w:numPr>
          <w:ilvl w:val="1"/>
          <w:numId w:val="2"/>
        </w:numPr>
        <w:autoSpaceDE w:val="0"/>
        <w:jc w:val="both"/>
        <w:rPr>
          <w:sz w:val="20"/>
        </w:rPr>
      </w:pPr>
      <w:r w:rsidRPr="00114E5E">
        <w:rPr>
          <w:sz w:val="20"/>
        </w:rPr>
        <w:t>dokumentacja techniczna,</w:t>
      </w:r>
      <w:r w:rsidR="000A1E2F" w:rsidRPr="00114E5E">
        <w:rPr>
          <w:sz w:val="20"/>
        </w:rPr>
        <w:t xml:space="preserve"> sporządzona przez </w:t>
      </w:r>
      <w:r w:rsidR="00665B21" w:rsidRPr="00114E5E">
        <w:rPr>
          <w:sz w:val="20"/>
        </w:rPr>
        <w:t xml:space="preserve">: </w:t>
      </w:r>
      <w:r w:rsidR="00114E5E" w:rsidRPr="00114E5E">
        <w:rPr>
          <w:sz w:val="20"/>
        </w:rPr>
        <w:t>Henryka Tomaszewskiego Usługi Projektowe -</w:t>
      </w:r>
      <w:r w:rsidR="00F05100" w:rsidRPr="00114E5E">
        <w:rPr>
          <w:sz w:val="20"/>
        </w:rPr>
        <w:t xml:space="preserve">                         11-001 Dywity </w:t>
      </w:r>
      <w:r w:rsidR="00114E5E" w:rsidRPr="00114E5E">
        <w:rPr>
          <w:sz w:val="20"/>
        </w:rPr>
        <w:t xml:space="preserve">Różnowo 61 i </w:t>
      </w:r>
      <w:r w:rsidR="00AF7BCB">
        <w:rPr>
          <w:sz w:val="20"/>
        </w:rPr>
        <w:t xml:space="preserve">pn. </w:t>
      </w:r>
      <w:r w:rsidR="00AF7BCB" w:rsidRPr="00B22481">
        <w:rPr>
          <w:sz w:val="20"/>
        </w:rPr>
        <w:t>Remont świetlicy wiejskiej w Słupach</w:t>
      </w:r>
      <w:r w:rsidR="00114E5E" w:rsidRPr="00B22481">
        <w:rPr>
          <w:sz w:val="20"/>
        </w:rPr>
        <w:t>,</w:t>
      </w:r>
    </w:p>
    <w:p w:rsidR="000A1E2F" w:rsidRPr="00B0730A" w:rsidRDefault="000A1E2F" w:rsidP="00C0568C">
      <w:pPr>
        <w:numPr>
          <w:ilvl w:val="1"/>
          <w:numId w:val="2"/>
        </w:numPr>
        <w:autoSpaceDE w:val="0"/>
        <w:jc w:val="both"/>
        <w:rPr>
          <w:sz w:val="20"/>
        </w:rPr>
      </w:pPr>
      <w:r>
        <w:rPr>
          <w:sz w:val="20"/>
        </w:rPr>
        <w:t>S</w:t>
      </w:r>
      <w:r w:rsidRPr="001C043B">
        <w:rPr>
          <w:sz w:val="20"/>
        </w:rPr>
        <w:t xml:space="preserve">zczegółowa </w:t>
      </w:r>
      <w:r>
        <w:rPr>
          <w:sz w:val="20"/>
        </w:rPr>
        <w:t>S</w:t>
      </w:r>
      <w:r w:rsidRPr="001C043B">
        <w:rPr>
          <w:sz w:val="20"/>
        </w:rPr>
        <w:t xml:space="preserve">pecyfikacja </w:t>
      </w:r>
      <w:r>
        <w:rPr>
          <w:sz w:val="20"/>
        </w:rPr>
        <w:t>T</w:t>
      </w:r>
      <w:r w:rsidRPr="001C043B">
        <w:rPr>
          <w:sz w:val="20"/>
        </w:rPr>
        <w:t xml:space="preserve">echniczna </w:t>
      </w:r>
      <w:r>
        <w:rPr>
          <w:sz w:val="20"/>
        </w:rPr>
        <w:t>W</w:t>
      </w:r>
      <w:r w:rsidRPr="001C043B">
        <w:rPr>
          <w:sz w:val="20"/>
        </w:rPr>
        <w:t xml:space="preserve">ykonania i </w:t>
      </w:r>
      <w:r>
        <w:rPr>
          <w:sz w:val="20"/>
        </w:rPr>
        <w:t>O</w:t>
      </w:r>
      <w:r w:rsidRPr="001C043B">
        <w:rPr>
          <w:sz w:val="20"/>
        </w:rPr>
        <w:t xml:space="preserve">dbioru </w:t>
      </w:r>
      <w:r>
        <w:rPr>
          <w:sz w:val="20"/>
        </w:rPr>
        <w:t>R</w:t>
      </w:r>
      <w:r w:rsidRPr="001C043B">
        <w:rPr>
          <w:sz w:val="20"/>
        </w:rPr>
        <w:t xml:space="preserve">obót </w:t>
      </w:r>
      <w:r>
        <w:rPr>
          <w:sz w:val="20"/>
        </w:rPr>
        <w:t>B</w:t>
      </w:r>
      <w:r w:rsidRPr="001C043B">
        <w:rPr>
          <w:sz w:val="20"/>
        </w:rPr>
        <w:t>udowlanych</w:t>
      </w:r>
      <w:r w:rsidR="00EF0434">
        <w:rPr>
          <w:sz w:val="20"/>
        </w:rPr>
        <w:t>,</w:t>
      </w:r>
    </w:p>
    <w:p w:rsidR="00C0568C" w:rsidRPr="00B0730A" w:rsidRDefault="00C0568C" w:rsidP="00C0568C">
      <w:pPr>
        <w:numPr>
          <w:ilvl w:val="1"/>
          <w:numId w:val="2"/>
        </w:numPr>
        <w:autoSpaceDE w:val="0"/>
        <w:jc w:val="both"/>
        <w:rPr>
          <w:sz w:val="20"/>
        </w:rPr>
      </w:pPr>
      <w:r w:rsidRPr="00B0730A">
        <w:rPr>
          <w:sz w:val="20"/>
        </w:rPr>
        <w:t>SIWZ,</w:t>
      </w:r>
    </w:p>
    <w:p w:rsidR="000A1E2F" w:rsidRPr="000A1E2F" w:rsidRDefault="00C0568C" w:rsidP="000A1E2F">
      <w:pPr>
        <w:numPr>
          <w:ilvl w:val="1"/>
          <w:numId w:val="2"/>
        </w:numPr>
        <w:autoSpaceDE w:val="0"/>
        <w:jc w:val="both"/>
        <w:rPr>
          <w:sz w:val="20"/>
          <w:shd w:val="clear" w:color="auto" w:fill="FFFF00"/>
        </w:rPr>
      </w:pPr>
      <w:r w:rsidRPr="00B0730A">
        <w:rPr>
          <w:sz w:val="20"/>
        </w:rPr>
        <w:t>oferta Wykonawcy</w:t>
      </w:r>
      <w:r w:rsidR="000A1E2F">
        <w:rPr>
          <w:bCs/>
          <w:sz w:val="20"/>
        </w:rPr>
        <w:t>.</w:t>
      </w:r>
    </w:p>
    <w:p w:rsidR="00C0568C" w:rsidRPr="00B0730A" w:rsidRDefault="00C0568C" w:rsidP="006B4CDE">
      <w:pPr>
        <w:autoSpaceDE w:val="0"/>
        <w:jc w:val="both"/>
        <w:rPr>
          <w:color w:val="FF0000"/>
          <w:sz w:val="20"/>
          <w:shd w:val="clear" w:color="auto" w:fill="FFFF00"/>
        </w:rPr>
      </w:pPr>
    </w:p>
    <w:p w:rsidR="00C0568C" w:rsidRPr="00B0730A" w:rsidRDefault="00C0568C" w:rsidP="00C0568C">
      <w:pPr>
        <w:autoSpaceDE w:val="0"/>
        <w:jc w:val="center"/>
        <w:rPr>
          <w:b/>
          <w:bCs/>
          <w:sz w:val="20"/>
        </w:rPr>
      </w:pPr>
      <w:r w:rsidRPr="00B0730A">
        <w:rPr>
          <w:b/>
          <w:bCs/>
          <w:sz w:val="20"/>
        </w:rPr>
        <w:t>§ 2. Terminy realizacji przedmiotu zamówienia</w:t>
      </w:r>
    </w:p>
    <w:p w:rsidR="00C0568C" w:rsidRPr="00B0730A" w:rsidRDefault="00C0568C" w:rsidP="00C0568C">
      <w:pPr>
        <w:autoSpaceDE w:val="0"/>
        <w:jc w:val="center"/>
        <w:rPr>
          <w:b/>
          <w:bCs/>
          <w:sz w:val="20"/>
        </w:rPr>
      </w:pPr>
    </w:p>
    <w:p w:rsidR="00C0568C" w:rsidRPr="00B0730A" w:rsidRDefault="00C0568C" w:rsidP="00C0568C">
      <w:pPr>
        <w:numPr>
          <w:ilvl w:val="0"/>
          <w:numId w:val="3"/>
        </w:numPr>
        <w:autoSpaceDE w:val="0"/>
        <w:jc w:val="both"/>
        <w:rPr>
          <w:sz w:val="20"/>
        </w:rPr>
      </w:pPr>
      <w:r w:rsidRPr="00B0730A">
        <w:rPr>
          <w:sz w:val="20"/>
        </w:rPr>
        <w:t xml:space="preserve">Strony ustalają terminy realizacji umowy: </w:t>
      </w:r>
    </w:p>
    <w:p w:rsidR="00C0568C" w:rsidRPr="00B0730A" w:rsidRDefault="00C0568C" w:rsidP="00C0568C">
      <w:pPr>
        <w:numPr>
          <w:ilvl w:val="0"/>
          <w:numId w:val="19"/>
        </w:numPr>
        <w:tabs>
          <w:tab w:val="left" w:pos="1134"/>
        </w:tabs>
        <w:autoSpaceDE w:val="0"/>
        <w:ind w:hanging="11"/>
        <w:jc w:val="both"/>
        <w:rPr>
          <w:sz w:val="20"/>
        </w:rPr>
      </w:pPr>
      <w:r w:rsidRPr="00B0730A">
        <w:rPr>
          <w:sz w:val="20"/>
        </w:rPr>
        <w:t xml:space="preserve">rozpoczęcie realizacji przedmiotu zamówienia: </w:t>
      </w:r>
      <w:r w:rsidRPr="00B0730A">
        <w:rPr>
          <w:b/>
          <w:sz w:val="20"/>
        </w:rPr>
        <w:t>od dnia przekazania placu budowy</w:t>
      </w:r>
    </w:p>
    <w:p w:rsidR="00C0568C" w:rsidRPr="00B0730A" w:rsidRDefault="00C0568C" w:rsidP="00C0568C">
      <w:pPr>
        <w:numPr>
          <w:ilvl w:val="0"/>
          <w:numId w:val="19"/>
        </w:numPr>
        <w:tabs>
          <w:tab w:val="left" w:pos="1134"/>
        </w:tabs>
        <w:autoSpaceDE w:val="0"/>
        <w:ind w:hanging="11"/>
        <w:jc w:val="both"/>
        <w:rPr>
          <w:sz w:val="20"/>
          <w:shd w:val="clear" w:color="auto" w:fill="FFFF00"/>
        </w:rPr>
      </w:pPr>
      <w:r w:rsidRPr="00B0730A">
        <w:rPr>
          <w:sz w:val="20"/>
        </w:rPr>
        <w:t xml:space="preserve">zakończenie realizacji przedmiotu zamówienia: </w:t>
      </w:r>
      <w:r w:rsidR="00E03BD1">
        <w:rPr>
          <w:sz w:val="20"/>
        </w:rPr>
        <w:t xml:space="preserve"> cztery miesiące od </w:t>
      </w:r>
      <w:r w:rsidR="00665B21">
        <w:rPr>
          <w:sz w:val="20"/>
        </w:rPr>
        <w:t xml:space="preserve"> dnia podpisania umowy </w:t>
      </w:r>
      <w:r w:rsidR="00763520">
        <w:rPr>
          <w:sz w:val="20"/>
        </w:rPr>
        <w:t xml:space="preserve"> .</w:t>
      </w:r>
    </w:p>
    <w:p w:rsidR="00C0568C" w:rsidRPr="00B0730A" w:rsidRDefault="00C0568C" w:rsidP="00C0568C">
      <w:pPr>
        <w:autoSpaceDE w:val="0"/>
        <w:jc w:val="center"/>
        <w:rPr>
          <w:color w:val="FF0000"/>
          <w:sz w:val="20"/>
          <w:shd w:val="clear" w:color="auto" w:fill="FFFF00"/>
        </w:rPr>
      </w:pPr>
    </w:p>
    <w:p w:rsidR="00C0568C" w:rsidRPr="00B0730A" w:rsidRDefault="00C0568C" w:rsidP="00C0568C">
      <w:pPr>
        <w:autoSpaceDE w:val="0"/>
        <w:jc w:val="center"/>
        <w:rPr>
          <w:sz w:val="20"/>
        </w:rPr>
      </w:pPr>
      <w:r w:rsidRPr="00B0730A">
        <w:rPr>
          <w:b/>
          <w:bCs/>
          <w:sz w:val="20"/>
        </w:rPr>
        <w:t>§3. Wynagrodzenie</w:t>
      </w:r>
    </w:p>
    <w:p w:rsidR="00C0568C" w:rsidRPr="00B0730A" w:rsidRDefault="00C0568C" w:rsidP="00C0568C">
      <w:pPr>
        <w:autoSpaceDE w:val="0"/>
        <w:jc w:val="both"/>
        <w:rPr>
          <w:sz w:val="20"/>
        </w:rPr>
      </w:pPr>
    </w:p>
    <w:p w:rsidR="00C0568C" w:rsidRPr="00EA10A8" w:rsidRDefault="00C0568C" w:rsidP="00EA10A8">
      <w:pPr>
        <w:numPr>
          <w:ilvl w:val="0"/>
          <w:numId w:val="4"/>
        </w:numPr>
        <w:autoSpaceDE w:val="0"/>
        <w:jc w:val="both"/>
        <w:rPr>
          <w:sz w:val="20"/>
        </w:rPr>
      </w:pPr>
      <w:r w:rsidRPr="00B0730A">
        <w:rPr>
          <w:sz w:val="20"/>
        </w:rPr>
        <w:t xml:space="preserve">Strony ustaliły, że wynagrodzenie ryczałtowe na realizację </w:t>
      </w:r>
      <w:r w:rsidR="00EA10A8">
        <w:rPr>
          <w:sz w:val="20"/>
        </w:rPr>
        <w:t>pr</w:t>
      </w:r>
      <w:r w:rsidRPr="00B0730A">
        <w:rPr>
          <w:sz w:val="20"/>
        </w:rPr>
        <w:t>zedmiotu umowy wynosi: ………………………… złotych netto (słownie ……………………….  …/100 złotych), wartość brutto przedmiotu umowy wynosi: ………………… złotych (słownie: ……………………… …/100 złotych), w tym podatek VAT w wysokości wynikając</w:t>
      </w:r>
      <w:r w:rsidR="00A44DDB" w:rsidRPr="00B0730A">
        <w:rPr>
          <w:sz w:val="20"/>
        </w:rPr>
        <w:t>ej</w:t>
      </w:r>
      <w:r w:rsidRPr="00B0730A">
        <w:rPr>
          <w:sz w:val="20"/>
        </w:rPr>
        <w:t xml:space="preserve"> z przepisów obowiązujących w dacie powstania obowiązku podatkowego, który na dzień podpisania umowy wynosi 23% w wysokości: ……………. złotych (słownie: ………………………  …./100 złotych), </w:t>
      </w:r>
      <w:r w:rsidRPr="00EA10A8">
        <w:rPr>
          <w:sz w:val="20"/>
        </w:rPr>
        <w:t xml:space="preserve">zgodnie z kosztorysem ofertowym oraz formularzem ofertowym, złożonym przez Wykonawcę. </w:t>
      </w:r>
    </w:p>
    <w:p w:rsidR="00C0568C" w:rsidRPr="00B1460D" w:rsidRDefault="00C0568C" w:rsidP="00C0568C">
      <w:pPr>
        <w:numPr>
          <w:ilvl w:val="0"/>
          <w:numId w:val="4"/>
        </w:numPr>
        <w:autoSpaceDE w:val="0"/>
        <w:jc w:val="both"/>
        <w:rPr>
          <w:sz w:val="20"/>
        </w:rPr>
      </w:pPr>
      <w:r w:rsidRPr="00B1460D">
        <w:rPr>
          <w:sz w:val="20"/>
        </w:rPr>
        <w:t>Strony ustalają, że przyjęte ceny jednostkowe w kosztorysie Wykonawcy pozostają bez zmian do końca realizacji zamówienia.</w:t>
      </w:r>
    </w:p>
    <w:p w:rsidR="00C0568C" w:rsidRPr="00B1460D" w:rsidRDefault="00C0568C" w:rsidP="00C0568C">
      <w:pPr>
        <w:numPr>
          <w:ilvl w:val="0"/>
          <w:numId w:val="4"/>
        </w:numPr>
        <w:autoSpaceDE w:val="0"/>
        <w:jc w:val="both"/>
        <w:rPr>
          <w:sz w:val="20"/>
        </w:rPr>
      </w:pPr>
      <w:r w:rsidRPr="00B1460D">
        <w:rPr>
          <w:sz w:val="20"/>
        </w:rPr>
        <w:t>Kwota określona w ust. 1 zawiera wszystkie koszty związane z realizacją zadania, o którym mowa w §1, wynikające wprost z dokumentacji, opisu przedmiotu zamówienia oraz następujące koszty:</w:t>
      </w:r>
    </w:p>
    <w:p w:rsidR="00C0568C" w:rsidRPr="00B1460D" w:rsidRDefault="00C0568C" w:rsidP="00C0568C">
      <w:pPr>
        <w:numPr>
          <w:ilvl w:val="1"/>
          <w:numId w:val="4"/>
        </w:numPr>
        <w:autoSpaceDE w:val="0"/>
        <w:jc w:val="both"/>
        <w:rPr>
          <w:sz w:val="20"/>
        </w:rPr>
      </w:pPr>
      <w:r w:rsidRPr="00B1460D">
        <w:rPr>
          <w:sz w:val="20"/>
        </w:rPr>
        <w:t>projektu organizacji robót, wykonania inwentaryzacji geodezyjnej i dokumentacji powykonawczej</w:t>
      </w:r>
    </w:p>
    <w:p w:rsidR="00C0568C" w:rsidRPr="00B1460D" w:rsidRDefault="00C0568C" w:rsidP="00C0568C">
      <w:pPr>
        <w:numPr>
          <w:ilvl w:val="1"/>
          <w:numId w:val="4"/>
        </w:numPr>
        <w:autoSpaceDE w:val="0"/>
        <w:jc w:val="both"/>
        <w:rPr>
          <w:sz w:val="20"/>
        </w:rPr>
      </w:pPr>
      <w:r w:rsidRPr="00B1460D">
        <w:rPr>
          <w:sz w:val="20"/>
        </w:rPr>
        <w:t xml:space="preserve">koszty wszelkich robót przygotowawczych, demontażowych, odtworzeniowych, porządkowych, zagospodarowania terenu budowy, pełnego ubezpieczenia budowy, inne koszty wynikające </w:t>
      </w:r>
      <w:r w:rsidRPr="00B1460D">
        <w:rPr>
          <w:sz w:val="20"/>
        </w:rPr>
        <w:br/>
        <w:t xml:space="preserve">z niniejszej umowy.  </w:t>
      </w:r>
    </w:p>
    <w:p w:rsidR="00C0568C" w:rsidRPr="00B1460D" w:rsidRDefault="00C0568C" w:rsidP="00C0568C">
      <w:pPr>
        <w:numPr>
          <w:ilvl w:val="0"/>
          <w:numId w:val="4"/>
        </w:numPr>
        <w:autoSpaceDE w:val="0"/>
        <w:jc w:val="both"/>
        <w:rPr>
          <w:sz w:val="20"/>
        </w:rPr>
      </w:pPr>
      <w:r w:rsidRPr="00B1460D">
        <w:rPr>
          <w:sz w:val="20"/>
        </w:rPr>
        <w:t xml:space="preserve">Wynagrodzenie umowne wymienione w ust. 1 ulegnie zmianie tylko w przypadkach przewidzianych </w:t>
      </w:r>
      <w:r w:rsidRPr="00B1460D">
        <w:rPr>
          <w:sz w:val="20"/>
        </w:rPr>
        <w:br/>
        <w:t xml:space="preserve">w tej umowie, gdy Zamawiający postawi dodatkowe wymagania wykraczające poza dokumentację projektowo – techniczną, zwiększy lub zmniejszy zakres robót ustalony w niniejszej umowie, (gdy nastąpi zmiana planu finansowego Zamawiającego dotycząca środków finansowych przeznaczonych na realizację przedmiotu umowy lub Zamawiający odstąpi od wykonania robót objętych pierwotną dokumentację projektową, których wykonanie stanie się zbędne) względnie ustali zmianę użytych materiałów lub zastosowanej technologii robót. Podstawą do ustalenia kwoty, o jaką ma być zmniejszone lub zwiększone wynagrodzenie ryczałtowe będą kosztorysy ofertowe, przygotowane przez Wykonawcę oraz zatwierdzone przez Zamawiającego. </w:t>
      </w:r>
    </w:p>
    <w:p w:rsidR="00F70EC2" w:rsidRPr="00B1460D" w:rsidRDefault="00F70EC2" w:rsidP="00F70EC2">
      <w:pPr>
        <w:numPr>
          <w:ilvl w:val="0"/>
          <w:numId w:val="4"/>
        </w:numPr>
        <w:autoSpaceDE w:val="0"/>
        <w:jc w:val="both"/>
        <w:rPr>
          <w:sz w:val="20"/>
        </w:rPr>
      </w:pPr>
      <w:r w:rsidRPr="00B1460D">
        <w:rPr>
          <w:sz w:val="20"/>
        </w:rPr>
        <w:lastRenderedPageBreak/>
        <w:t xml:space="preserve">Zmiany wynagrodzenia będą wprowadzane przez Strony w formie aneksu do umowy. </w:t>
      </w:r>
    </w:p>
    <w:p w:rsidR="00C0568C" w:rsidRPr="00B1460D" w:rsidRDefault="00C0568C" w:rsidP="00F70EC2">
      <w:pPr>
        <w:numPr>
          <w:ilvl w:val="0"/>
          <w:numId w:val="4"/>
        </w:numPr>
        <w:autoSpaceDE w:val="0"/>
        <w:jc w:val="both"/>
        <w:rPr>
          <w:sz w:val="20"/>
        </w:rPr>
      </w:pPr>
      <w:r w:rsidRPr="00B1460D">
        <w:rPr>
          <w:sz w:val="20"/>
        </w:rPr>
        <w:t xml:space="preserve">Roboty zamienne Wykonawca zobowiązany jest wykonać przy zachowaniu cen, norm i parametrów wynikających z umowy. Zaproponowanie przez Wykonawcę zamiennych materiałów </w:t>
      </w:r>
      <w:r w:rsidRPr="00B1460D">
        <w:rPr>
          <w:sz w:val="20"/>
        </w:rPr>
        <w:br/>
        <w:t xml:space="preserve">do ujętych w kosztorysie ofertowym, nie może pogarszać standardu przedmiotu zamówienia </w:t>
      </w:r>
      <w:r w:rsidRPr="00B1460D">
        <w:rPr>
          <w:sz w:val="20"/>
        </w:rPr>
        <w:br/>
        <w:t xml:space="preserve">oraz wymaga pisemnego uzgodnienia przez nadzór autorski i inwestorski oraz pisemnego zatwierdzenia przez Zamawiającego. </w:t>
      </w:r>
    </w:p>
    <w:p w:rsidR="00C0568C" w:rsidRPr="00B1460D" w:rsidRDefault="00C0568C" w:rsidP="00C0568C">
      <w:pPr>
        <w:numPr>
          <w:ilvl w:val="0"/>
          <w:numId w:val="4"/>
        </w:numPr>
        <w:autoSpaceDE w:val="0"/>
        <w:jc w:val="both"/>
        <w:rPr>
          <w:sz w:val="20"/>
        </w:rPr>
      </w:pPr>
      <w:r w:rsidRPr="00B1460D">
        <w:rPr>
          <w:sz w:val="20"/>
        </w:rPr>
        <w:t xml:space="preserve">Zastosowanie zamiennych rozwiązań, materiałów może nastąpić po uprzednim wyłączeniu </w:t>
      </w:r>
      <w:r w:rsidRPr="00B1460D">
        <w:rPr>
          <w:sz w:val="20"/>
        </w:rPr>
        <w:br/>
        <w:t>z wynagrodzenia ryczałtowego kwoty odpowiadającej kosztom robót, mat</w:t>
      </w:r>
      <w:r w:rsidR="00B0730A" w:rsidRPr="00B1460D">
        <w:rPr>
          <w:sz w:val="20"/>
        </w:rPr>
        <w:t xml:space="preserve">eriałów, które będą zamieniane </w:t>
      </w:r>
      <w:r w:rsidRPr="00B1460D">
        <w:rPr>
          <w:sz w:val="20"/>
        </w:rPr>
        <w:t xml:space="preserve">lub zaniechane. </w:t>
      </w:r>
    </w:p>
    <w:p w:rsidR="009D2AAC" w:rsidRPr="00B1460D" w:rsidRDefault="00C0568C" w:rsidP="00662033">
      <w:pPr>
        <w:numPr>
          <w:ilvl w:val="0"/>
          <w:numId w:val="4"/>
        </w:numPr>
        <w:autoSpaceDE w:val="0"/>
        <w:jc w:val="both"/>
        <w:rPr>
          <w:sz w:val="20"/>
        </w:rPr>
      </w:pPr>
      <w:r w:rsidRPr="00B1460D">
        <w:rPr>
          <w:sz w:val="20"/>
        </w:rPr>
        <w:t>W przypadku, gdy do całkowitego wykonania przedmiotu zamówienia konieczne będzie wykonanie tzw. robót dodatkowych, czyli robót nieprzewidzianych w §1</w:t>
      </w:r>
      <w:r w:rsidR="00662033" w:rsidRPr="00B1460D">
        <w:rPr>
          <w:sz w:val="20"/>
        </w:rPr>
        <w:t xml:space="preserve"> tj. robót nieobjętych zamówieniem podstawowym  </w:t>
      </w:r>
      <w:r w:rsidRPr="00B1460D">
        <w:rPr>
          <w:sz w:val="20"/>
        </w:rPr>
        <w:t xml:space="preserve"> a </w:t>
      </w:r>
      <w:r w:rsidR="009D2AAC" w:rsidRPr="00B1460D">
        <w:rPr>
          <w:sz w:val="20"/>
        </w:rPr>
        <w:t>niezbędnych</w:t>
      </w:r>
      <w:r w:rsidRPr="00B1460D">
        <w:rPr>
          <w:sz w:val="20"/>
        </w:rPr>
        <w:t xml:space="preserve"> do wykonania przedmiotu zamówienia</w:t>
      </w:r>
      <w:r w:rsidR="009D2AAC" w:rsidRPr="00B1460D">
        <w:rPr>
          <w:sz w:val="20"/>
        </w:rPr>
        <w:t xml:space="preserve"> i zostaną spełnione łącznie następujące warunki : </w:t>
      </w:r>
      <w:r w:rsidRPr="00B1460D">
        <w:rPr>
          <w:sz w:val="20"/>
        </w:rPr>
        <w:t xml:space="preserve"> </w:t>
      </w:r>
    </w:p>
    <w:p w:rsidR="009D2AAC" w:rsidRPr="00B1460D" w:rsidRDefault="009D2AAC" w:rsidP="009D2AAC">
      <w:pPr>
        <w:autoSpaceDE w:val="0"/>
        <w:ind w:left="360"/>
        <w:jc w:val="both"/>
        <w:rPr>
          <w:sz w:val="20"/>
          <w:highlight w:val="yellow"/>
        </w:rPr>
      </w:pPr>
    </w:p>
    <w:p w:rsidR="009D2AAC" w:rsidRPr="00B1460D" w:rsidRDefault="009D2AAC" w:rsidP="009D2AAC">
      <w:pPr>
        <w:pStyle w:val="Akapitzlist"/>
        <w:numPr>
          <w:ilvl w:val="0"/>
          <w:numId w:val="33"/>
        </w:numPr>
        <w:suppressAutoHyphens w:val="0"/>
        <w:rPr>
          <w:sz w:val="20"/>
          <w:lang w:eastAsia="pl-PL"/>
        </w:rPr>
      </w:pPr>
      <w:r w:rsidRPr="00B1460D">
        <w:rPr>
          <w:sz w:val="20"/>
          <w:lang w:eastAsia="pl-PL"/>
        </w:rPr>
        <w:t>zmiana wykonawcy nie może zostać dokonana z powodów ekonomicznych lub technicznych,</w:t>
      </w:r>
    </w:p>
    <w:p w:rsidR="009D2AAC" w:rsidRPr="00B1460D" w:rsidRDefault="009D2AAC" w:rsidP="00C67F97">
      <w:pPr>
        <w:pStyle w:val="Akapitzlist"/>
        <w:numPr>
          <w:ilvl w:val="0"/>
          <w:numId w:val="33"/>
        </w:numPr>
        <w:suppressAutoHyphens w:val="0"/>
        <w:jc w:val="both"/>
        <w:rPr>
          <w:sz w:val="20"/>
          <w:lang w:eastAsia="pl-PL"/>
        </w:rPr>
      </w:pPr>
      <w:r w:rsidRPr="00B1460D">
        <w:rPr>
          <w:sz w:val="20"/>
          <w:lang w:eastAsia="pl-PL"/>
        </w:rPr>
        <w:t>zmiana wykonawcy spowodowałaby istotną niedogodność lub znaczne zwiększenie kosztów dla Zamawiającego,</w:t>
      </w:r>
    </w:p>
    <w:p w:rsidR="009D2AAC" w:rsidRPr="00B1460D" w:rsidRDefault="009D2AAC" w:rsidP="00E92F1D">
      <w:pPr>
        <w:pStyle w:val="Akapitzlist"/>
        <w:numPr>
          <w:ilvl w:val="0"/>
          <w:numId w:val="33"/>
        </w:numPr>
        <w:suppressAutoHyphens w:val="0"/>
        <w:jc w:val="both"/>
        <w:rPr>
          <w:sz w:val="20"/>
          <w:lang w:eastAsia="pl-PL"/>
        </w:rPr>
      </w:pPr>
      <w:r w:rsidRPr="00B1460D">
        <w:rPr>
          <w:sz w:val="20"/>
          <w:lang w:eastAsia="pl-PL"/>
        </w:rPr>
        <w:t xml:space="preserve">wartość każdej kolejnej zmiany nie przekracza </w:t>
      </w:r>
      <w:r w:rsidRPr="00B1460D">
        <w:rPr>
          <w:b/>
          <w:sz w:val="20"/>
          <w:lang w:eastAsia="pl-PL"/>
        </w:rPr>
        <w:t>50%</w:t>
      </w:r>
      <w:r w:rsidRPr="00B1460D">
        <w:rPr>
          <w:sz w:val="20"/>
          <w:lang w:eastAsia="pl-PL"/>
        </w:rPr>
        <w:t xml:space="preserve"> wartości zamówienia określonej pierwotnie w umowie</w:t>
      </w:r>
      <w:r w:rsidR="00E92F1D" w:rsidRPr="00B1460D">
        <w:rPr>
          <w:sz w:val="20"/>
          <w:lang w:eastAsia="pl-PL"/>
        </w:rPr>
        <w:t xml:space="preserve"> </w:t>
      </w:r>
      <w:r w:rsidR="00F70EC2" w:rsidRPr="00B1460D">
        <w:rPr>
          <w:sz w:val="20"/>
        </w:rPr>
        <w:t xml:space="preserve">rozpoczęcie wykonywania tych robót może nastąpić jedynie na podstawie protokołu konieczności, potwierdzonego przez inspektora nadzoru inwestorskiego i Zamawiającego i podpisaniu aneksu do umowy .  </w:t>
      </w:r>
    </w:p>
    <w:p w:rsidR="00C0568C" w:rsidRDefault="00C0568C" w:rsidP="00E3637C">
      <w:pPr>
        <w:pStyle w:val="Akapitzlist"/>
        <w:numPr>
          <w:ilvl w:val="0"/>
          <w:numId w:val="4"/>
        </w:numPr>
        <w:suppressAutoHyphens w:val="0"/>
        <w:rPr>
          <w:sz w:val="20"/>
          <w:lang w:eastAsia="pl-PL"/>
        </w:rPr>
      </w:pPr>
      <w:r w:rsidRPr="00B1460D">
        <w:rPr>
          <w:sz w:val="20"/>
        </w:rPr>
        <w:t>Rozliczenie wynagrodzenia za wykonane roboty nastąpi w oparciu o prawidłowo sporządzon</w:t>
      </w:r>
      <w:r w:rsidR="001702AF">
        <w:rPr>
          <w:sz w:val="20"/>
        </w:rPr>
        <w:t>ą</w:t>
      </w:r>
      <w:r w:rsidRPr="00B1460D">
        <w:rPr>
          <w:sz w:val="20"/>
        </w:rPr>
        <w:t xml:space="preserve"> faktur</w:t>
      </w:r>
      <w:r w:rsidR="001702AF">
        <w:rPr>
          <w:sz w:val="20"/>
        </w:rPr>
        <w:t>ę</w:t>
      </w:r>
      <w:r w:rsidRPr="00B1460D">
        <w:rPr>
          <w:sz w:val="20"/>
        </w:rPr>
        <w:t xml:space="preserve">  wystawion</w:t>
      </w:r>
      <w:r w:rsidR="001702AF">
        <w:rPr>
          <w:sz w:val="20"/>
        </w:rPr>
        <w:t>ą</w:t>
      </w:r>
      <w:r w:rsidRPr="00B1460D">
        <w:rPr>
          <w:sz w:val="20"/>
        </w:rPr>
        <w:t xml:space="preserve"> Zamawiającemu Gminie Dywity ( NIP 739-38-51-950) na podstawie protokołu odbioru końcowego robót, potwierdzonego przez inspektora nadzoru i Zamawiającego w terminie 30 dni od daty zło</w:t>
      </w:r>
      <w:r w:rsidR="00371DF9" w:rsidRPr="00B1460D">
        <w:rPr>
          <w:sz w:val="20"/>
        </w:rPr>
        <w:t xml:space="preserve">żenia faktury </w:t>
      </w:r>
      <w:r w:rsidRPr="00B1460D">
        <w:rPr>
          <w:sz w:val="20"/>
        </w:rPr>
        <w:t>w siedzibie Zamawiającego Biuro Obsługi Interesanta – segment A).</w:t>
      </w:r>
    </w:p>
    <w:p w:rsidR="00902A95" w:rsidRPr="00902A95" w:rsidRDefault="00902A95" w:rsidP="00902A95">
      <w:pPr>
        <w:pStyle w:val="Akapitzlist"/>
        <w:numPr>
          <w:ilvl w:val="0"/>
          <w:numId w:val="4"/>
        </w:numPr>
        <w:suppressAutoHyphens w:val="0"/>
        <w:autoSpaceDE w:val="0"/>
        <w:rPr>
          <w:sz w:val="20"/>
          <w:lang w:eastAsia="pl-PL"/>
        </w:rPr>
      </w:pPr>
      <w:r w:rsidRPr="00902A95">
        <w:rPr>
          <w:sz w:val="20"/>
        </w:rPr>
        <w:t>Wykonawca wystawi fakturę z datą nie później niż 7 dni licząc od dnia podpisania  protokołu odbioru robót.</w:t>
      </w:r>
    </w:p>
    <w:p w:rsidR="00C0568C" w:rsidRPr="004F5B20" w:rsidRDefault="00C0568C" w:rsidP="00C0568C">
      <w:pPr>
        <w:autoSpaceDE w:val="0"/>
        <w:jc w:val="center"/>
        <w:rPr>
          <w:b/>
          <w:bCs/>
          <w:color w:val="FF0000"/>
          <w:sz w:val="22"/>
          <w:szCs w:val="22"/>
        </w:rPr>
      </w:pPr>
    </w:p>
    <w:p w:rsidR="00C0568C" w:rsidRPr="00E80E51" w:rsidRDefault="00C0568C" w:rsidP="00C0568C">
      <w:pPr>
        <w:autoSpaceDE w:val="0"/>
        <w:jc w:val="center"/>
        <w:rPr>
          <w:sz w:val="20"/>
        </w:rPr>
      </w:pPr>
      <w:r w:rsidRPr="00E80E51">
        <w:rPr>
          <w:b/>
          <w:bCs/>
          <w:sz w:val="20"/>
        </w:rPr>
        <w:t>§ 4. Obowiązki stron</w:t>
      </w:r>
    </w:p>
    <w:p w:rsidR="00C0568C" w:rsidRPr="00E80E51" w:rsidRDefault="00C0568C" w:rsidP="00C0568C">
      <w:pPr>
        <w:numPr>
          <w:ilvl w:val="3"/>
          <w:numId w:val="18"/>
        </w:numPr>
        <w:autoSpaceDE w:val="0"/>
        <w:ind w:left="709"/>
        <w:jc w:val="both"/>
        <w:rPr>
          <w:sz w:val="20"/>
        </w:rPr>
      </w:pPr>
      <w:r w:rsidRPr="00E80E51">
        <w:rPr>
          <w:sz w:val="20"/>
        </w:rPr>
        <w:t xml:space="preserve">Zamawiający zobowiązany jest do: </w:t>
      </w:r>
    </w:p>
    <w:p w:rsidR="00C0568C" w:rsidRPr="00E80E51" w:rsidRDefault="00C0568C" w:rsidP="00C0568C">
      <w:pPr>
        <w:numPr>
          <w:ilvl w:val="1"/>
          <w:numId w:val="31"/>
        </w:numPr>
        <w:autoSpaceDE w:val="0"/>
        <w:jc w:val="both"/>
        <w:rPr>
          <w:sz w:val="20"/>
        </w:rPr>
      </w:pPr>
      <w:r w:rsidRPr="00E80E51">
        <w:rPr>
          <w:sz w:val="20"/>
        </w:rPr>
        <w:t>protokolarnego przekazania  terenu budowy przy udziale kierownika budowy oraz przedstawiciela Zamawiającego</w:t>
      </w:r>
      <w:r w:rsidR="0053278D" w:rsidRPr="00E80E51">
        <w:rPr>
          <w:sz w:val="20"/>
        </w:rPr>
        <w:t>,</w:t>
      </w:r>
    </w:p>
    <w:p w:rsidR="00C0568C" w:rsidRPr="00E80E51" w:rsidRDefault="00C0568C" w:rsidP="00C0568C">
      <w:pPr>
        <w:numPr>
          <w:ilvl w:val="1"/>
          <w:numId w:val="31"/>
        </w:numPr>
        <w:autoSpaceDE w:val="0"/>
        <w:jc w:val="both"/>
        <w:rPr>
          <w:sz w:val="20"/>
        </w:rPr>
      </w:pPr>
      <w:r w:rsidRPr="00E80E51">
        <w:rPr>
          <w:sz w:val="20"/>
        </w:rPr>
        <w:t xml:space="preserve">przekazania </w:t>
      </w:r>
      <w:proofErr w:type="spellStart"/>
      <w:r w:rsidRPr="00E80E51">
        <w:rPr>
          <w:sz w:val="20"/>
        </w:rPr>
        <w:t>kpl</w:t>
      </w:r>
      <w:proofErr w:type="spellEnd"/>
      <w:r w:rsidRPr="00E80E51">
        <w:rPr>
          <w:sz w:val="20"/>
        </w:rPr>
        <w:t>. dokumentacji technicznej,</w:t>
      </w:r>
    </w:p>
    <w:p w:rsidR="00C0568C" w:rsidRPr="00E80E51" w:rsidRDefault="00C0568C" w:rsidP="00C0568C">
      <w:pPr>
        <w:numPr>
          <w:ilvl w:val="1"/>
          <w:numId w:val="31"/>
        </w:numPr>
        <w:autoSpaceDE w:val="0"/>
        <w:jc w:val="both"/>
        <w:rPr>
          <w:sz w:val="20"/>
        </w:rPr>
      </w:pPr>
      <w:r w:rsidRPr="00E80E51">
        <w:rPr>
          <w:sz w:val="20"/>
        </w:rPr>
        <w:t xml:space="preserve">zapewnienia nadzoru inwestorskiego, </w:t>
      </w:r>
    </w:p>
    <w:p w:rsidR="00C0568C" w:rsidRPr="00E80E51" w:rsidRDefault="00C0568C" w:rsidP="00C0568C">
      <w:pPr>
        <w:numPr>
          <w:ilvl w:val="1"/>
          <w:numId w:val="31"/>
        </w:numPr>
        <w:autoSpaceDE w:val="0"/>
        <w:jc w:val="both"/>
        <w:rPr>
          <w:sz w:val="20"/>
        </w:rPr>
      </w:pPr>
      <w:r w:rsidRPr="00E80E51">
        <w:rPr>
          <w:sz w:val="20"/>
        </w:rPr>
        <w:t>odbioru przedmiotu umowy.</w:t>
      </w:r>
    </w:p>
    <w:p w:rsidR="00C0568C" w:rsidRPr="00E80E51" w:rsidRDefault="00C0568C" w:rsidP="00C0568C">
      <w:pPr>
        <w:numPr>
          <w:ilvl w:val="3"/>
          <w:numId w:val="18"/>
        </w:numPr>
        <w:autoSpaceDE w:val="0"/>
        <w:ind w:left="709"/>
        <w:jc w:val="both"/>
        <w:rPr>
          <w:sz w:val="20"/>
        </w:rPr>
      </w:pPr>
      <w:r w:rsidRPr="00E80E51">
        <w:rPr>
          <w:sz w:val="20"/>
        </w:rPr>
        <w:t xml:space="preserve">Wykonawca zobowiązany jest do: </w:t>
      </w:r>
    </w:p>
    <w:p w:rsidR="00C0568C" w:rsidRPr="00E80E51" w:rsidRDefault="00C0568C" w:rsidP="00C0568C">
      <w:pPr>
        <w:numPr>
          <w:ilvl w:val="1"/>
          <w:numId w:val="25"/>
        </w:numPr>
        <w:autoSpaceDE w:val="0"/>
        <w:jc w:val="both"/>
        <w:rPr>
          <w:sz w:val="20"/>
        </w:rPr>
      </w:pPr>
      <w:r w:rsidRPr="00E80E51">
        <w:rPr>
          <w:sz w:val="20"/>
        </w:rPr>
        <w:t xml:space="preserve">wykonania przedmiotu umowy zgodnie z dostarczoną dokumentacją techniczną, zasadami wiedzy technicznej, sztuki budowlanej i obowiązującymi przepisami prawa,  a w szczególności techniczno - budowlanymi oraz normami, zaleceniami nadzoru inwestorskiego i z materiałów posiadających świadectwa dopuszczenia do stosowania  w budownictwie, </w:t>
      </w:r>
    </w:p>
    <w:p w:rsidR="00C0568C" w:rsidRPr="00E80E51" w:rsidRDefault="00C0568C" w:rsidP="00C0568C">
      <w:pPr>
        <w:numPr>
          <w:ilvl w:val="1"/>
          <w:numId w:val="25"/>
        </w:numPr>
        <w:autoSpaceDE w:val="0"/>
        <w:jc w:val="both"/>
        <w:rPr>
          <w:sz w:val="20"/>
        </w:rPr>
      </w:pPr>
      <w:r w:rsidRPr="00E80E51">
        <w:rPr>
          <w:sz w:val="20"/>
        </w:rPr>
        <w:t>rozpoczęcia robót w umownym terminie z zachowaniem przepisów art. 41 Prawa budowlanego</w:t>
      </w:r>
      <w:r w:rsidR="006716D4">
        <w:rPr>
          <w:sz w:val="20"/>
        </w:rPr>
        <w:t>,</w:t>
      </w:r>
      <w:r w:rsidRPr="00E80E51">
        <w:rPr>
          <w:sz w:val="20"/>
        </w:rPr>
        <w:t xml:space="preserve"> </w:t>
      </w:r>
      <w:r w:rsidR="00956F1E" w:rsidRPr="00E80E51">
        <w:rPr>
          <w:sz w:val="20"/>
        </w:rPr>
        <w:t xml:space="preserve"> </w:t>
      </w:r>
      <w:r w:rsidRPr="00E80E51">
        <w:rPr>
          <w:sz w:val="20"/>
        </w:rPr>
        <w:t xml:space="preserve"> </w:t>
      </w:r>
    </w:p>
    <w:p w:rsidR="00C0568C" w:rsidRDefault="00C0568C" w:rsidP="00C0568C">
      <w:pPr>
        <w:numPr>
          <w:ilvl w:val="1"/>
          <w:numId w:val="25"/>
        </w:numPr>
        <w:autoSpaceDE w:val="0"/>
        <w:jc w:val="both"/>
        <w:rPr>
          <w:sz w:val="20"/>
        </w:rPr>
      </w:pPr>
      <w:r w:rsidRPr="00E80E51">
        <w:rPr>
          <w:sz w:val="20"/>
        </w:rPr>
        <w:t>zabezpieczenia i oznakowania terenu robót oraz dbania o stan techniczny i prawidłowość oznakowania przez cały czas trwania robót, zapewnienia warunków bezpieczeństwa w ruchu pojazdów mechanicznych i pieszym,</w:t>
      </w:r>
    </w:p>
    <w:p w:rsidR="00C0568C" w:rsidRPr="00E80E51" w:rsidRDefault="00C0568C" w:rsidP="00C0568C">
      <w:pPr>
        <w:numPr>
          <w:ilvl w:val="1"/>
          <w:numId w:val="25"/>
        </w:numPr>
        <w:autoSpaceDE w:val="0"/>
        <w:jc w:val="both"/>
        <w:rPr>
          <w:sz w:val="20"/>
        </w:rPr>
      </w:pPr>
      <w:r w:rsidRPr="00E80E51">
        <w:rPr>
          <w:sz w:val="20"/>
        </w:rPr>
        <w:t>przedstawienie  wniosku do akceptacji wyrobu/ urządzenia równoważnego, przy czym, przed 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certyfikaty zgodności z obowiązującą normą lub aprobatą techniczną, zaś w odniesieniu do oferowanych urządzeń - świadectw jakości i wymaganych atestów</w:t>
      </w:r>
      <w:r w:rsidR="005F3644" w:rsidRPr="00E80E51">
        <w:rPr>
          <w:sz w:val="20"/>
        </w:rPr>
        <w:t>,</w:t>
      </w:r>
    </w:p>
    <w:p w:rsidR="00C0568C" w:rsidRPr="00E80E51" w:rsidRDefault="00C0568C" w:rsidP="00C0568C">
      <w:pPr>
        <w:numPr>
          <w:ilvl w:val="1"/>
          <w:numId w:val="25"/>
        </w:numPr>
        <w:autoSpaceDE w:val="0"/>
        <w:jc w:val="both"/>
        <w:rPr>
          <w:sz w:val="20"/>
        </w:rPr>
      </w:pPr>
      <w:r w:rsidRPr="00E80E51">
        <w:rPr>
          <w:sz w:val="20"/>
        </w:rPr>
        <w:t>przekazanie  Zamawiającemu dokumentów z okresem gwarancji udzielonym przez producentów  urządzeń i materiałów</w:t>
      </w:r>
      <w:r w:rsidR="00E24E00" w:rsidRPr="00E80E51">
        <w:rPr>
          <w:sz w:val="20"/>
        </w:rPr>
        <w:t>,</w:t>
      </w:r>
      <w:r w:rsidRPr="00E80E51">
        <w:rPr>
          <w:sz w:val="20"/>
        </w:rPr>
        <w:t xml:space="preserve"> </w:t>
      </w:r>
    </w:p>
    <w:p w:rsidR="00C0568C" w:rsidRPr="00E80E51" w:rsidRDefault="00C0568C" w:rsidP="00C0568C">
      <w:pPr>
        <w:numPr>
          <w:ilvl w:val="1"/>
          <w:numId w:val="25"/>
        </w:numPr>
        <w:autoSpaceDE w:val="0"/>
        <w:jc w:val="both"/>
        <w:rPr>
          <w:sz w:val="20"/>
        </w:rPr>
      </w:pPr>
      <w:r w:rsidRPr="00E80E51">
        <w:rPr>
          <w:sz w:val="20"/>
        </w:rPr>
        <w:t xml:space="preserve">prowadzenia robót bez większych uciążliwości dla mieszkańców i dbania o należyty porządek na terenie robót, </w:t>
      </w:r>
    </w:p>
    <w:p w:rsidR="00C0568C" w:rsidRPr="00E80E51" w:rsidRDefault="00C0568C" w:rsidP="00C0568C">
      <w:pPr>
        <w:numPr>
          <w:ilvl w:val="1"/>
          <w:numId w:val="25"/>
        </w:numPr>
        <w:autoSpaceDE w:val="0"/>
        <w:jc w:val="both"/>
        <w:rPr>
          <w:sz w:val="20"/>
        </w:rPr>
      </w:pPr>
      <w:r w:rsidRPr="00E80E51">
        <w:rPr>
          <w:sz w:val="20"/>
        </w:rPr>
        <w:t xml:space="preserve">wykonania przedmiotu umowy przez osoby posiadające odpowiednie kwalifikacje, przeszkolone </w:t>
      </w:r>
      <w:r w:rsidRPr="00E80E51">
        <w:rPr>
          <w:sz w:val="20"/>
        </w:rPr>
        <w:br/>
        <w:t xml:space="preserve">w zakresie </w:t>
      </w:r>
      <w:r w:rsidR="00482B19" w:rsidRPr="00E80E51">
        <w:rPr>
          <w:sz w:val="20"/>
        </w:rPr>
        <w:t>bhp</w:t>
      </w:r>
      <w:r w:rsidRPr="00E80E51">
        <w:rPr>
          <w:sz w:val="20"/>
        </w:rPr>
        <w:t xml:space="preserve"> i </w:t>
      </w:r>
      <w:proofErr w:type="spellStart"/>
      <w:r w:rsidRPr="00E80E51">
        <w:rPr>
          <w:sz w:val="20"/>
        </w:rPr>
        <w:t>p.poż</w:t>
      </w:r>
      <w:proofErr w:type="spellEnd"/>
      <w:r w:rsidRPr="00E80E51">
        <w:rPr>
          <w:sz w:val="20"/>
        </w:rPr>
        <w:t xml:space="preserve">. oraz wyposażone w odpowiedni sprzęt, narzędzia i odzież, </w:t>
      </w:r>
    </w:p>
    <w:p w:rsidR="00C0568C" w:rsidRPr="00E80E51" w:rsidRDefault="00C0568C" w:rsidP="00C0568C">
      <w:pPr>
        <w:numPr>
          <w:ilvl w:val="1"/>
          <w:numId w:val="25"/>
        </w:numPr>
        <w:autoSpaceDE w:val="0"/>
        <w:jc w:val="both"/>
        <w:rPr>
          <w:sz w:val="20"/>
        </w:rPr>
      </w:pPr>
      <w:r w:rsidRPr="00E80E51">
        <w:rPr>
          <w:sz w:val="20"/>
        </w:rPr>
        <w:t xml:space="preserve">zawiadomienia Zamawiającego w formie pisemnej o wykonaniu robót zanikających lub ulegających zakryciu z wyprzedzeniem 3 dni roboczych, umożliwiając ich odbiór  przez </w:t>
      </w:r>
      <w:r w:rsidR="00376D01" w:rsidRPr="00E80E51">
        <w:rPr>
          <w:sz w:val="20"/>
        </w:rPr>
        <w:t>i</w:t>
      </w:r>
      <w:r w:rsidRPr="00E80E51">
        <w:rPr>
          <w:sz w:val="20"/>
        </w:rPr>
        <w:t xml:space="preserve">nspektora </w:t>
      </w:r>
      <w:r w:rsidR="00376D01" w:rsidRPr="00E80E51">
        <w:rPr>
          <w:sz w:val="20"/>
        </w:rPr>
        <w:lastRenderedPageBreak/>
        <w:t>n</w:t>
      </w:r>
      <w:r w:rsidRPr="00E80E51">
        <w:rPr>
          <w:sz w:val="20"/>
        </w:rPr>
        <w:t xml:space="preserve">adzoru. Jeżeli Wykonawca nie dopełni tego obowiązku jest zobowiązany na własny koszt, na żądanie </w:t>
      </w:r>
      <w:r w:rsidR="00A52C5C" w:rsidRPr="00E80E51">
        <w:rPr>
          <w:sz w:val="20"/>
        </w:rPr>
        <w:t>i</w:t>
      </w:r>
      <w:r w:rsidRPr="00E80E51">
        <w:rPr>
          <w:sz w:val="20"/>
        </w:rPr>
        <w:t xml:space="preserve">nspektora </w:t>
      </w:r>
      <w:r w:rsidR="00A52C5C" w:rsidRPr="00E80E51">
        <w:rPr>
          <w:sz w:val="20"/>
        </w:rPr>
        <w:t>n</w:t>
      </w:r>
      <w:r w:rsidRPr="00E80E51">
        <w:rPr>
          <w:sz w:val="20"/>
        </w:rPr>
        <w:t xml:space="preserve">adzoru dokonać odkrywek, a następnie przywrócić roboty do stanu poprzedniego, </w:t>
      </w:r>
    </w:p>
    <w:p w:rsidR="00C0568C" w:rsidRPr="00E80E51" w:rsidRDefault="00C0568C" w:rsidP="00C0568C">
      <w:pPr>
        <w:numPr>
          <w:ilvl w:val="1"/>
          <w:numId w:val="25"/>
        </w:numPr>
        <w:autoSpaceDE w:val="0"/>
        <w:jc w:val="both"/>
        <w:rPr>
          <w:sz w:val="20"/>
        </w:rPr>
      </w:pPr>
      <w:r w:rsidRPr="00E80E51">
        <w:rPr>
          <w:sz w:val="20"/>
        </w:rPr>
        <w:t xml:space="preserve">natychmiastowego wykonania zabezpieczeń w przypadku groźby katastrofy i zniszczeń </w:t>
      </w:r>
      <w:r w:rsidRPr="00E80E51">
        <w:rPr>
          <w:sz w:val="20"/>
        </w:rPr>
        <w:br/>
        <w:t xml:space="preserve">oraz zawiadomienia Zamawiającego o konieczności ich wykonania, </w:t>
      </w:r>
    </w:p>
    <w:p w:rsidR="00C0568C" w:rsidRPr="00E80E51" w:rsidRDefault="00C0568C" w:rsidP="00C0568C">
      <w:pPr>
        <w:numPr>
          <w:ilvl w:val="1"/>
          <w:numId w:val="25"/>
        </w:numPr>
        <w:autoSpaceDE w:val="0"/>
        <w:jc w:val="both"/>
        <w:rPr>
          <w:sz w:val="20"/>
        </w:rPr>
      </w:pPr>
      <w:r w:rsidRPr="00E80E51">
        <w:rPr>
          <w:sz w:val="20"/>
        </w:rPr>
        <w:t xml:space="preserve">zorganizowania na własny koszt i uprzątnięcie zaplecza budowy, </w:t>
      </w:r>
    </w:p>
    <w:p w:rsidR="00C0568C" w:rsidRPr="00E80E51" w:rsidRDefault="00C0568C" w:rsidP="00C0568C">
      <w:pPr>
        <w:numPr>
          <w:ilvl w:val="1"/>
          <w:numId w:val="25"/>
        </w:numPr>
        <w:autoSpaceDE w:val="0"/>
        <w:jc w:val="both"/>
        <w:rPr>
          <w:sz w:val="20"/>
        </w:rPr>
      </w:pPr>
      <w:r w:rsidRPr="00E80E51">
        <w:rPr>
          <w:sz w:val="20"/>
        </w:rPr>
        <w:t xml:space="preserve">pełnego ubezpieczenia budowy, </w:t>
      </w:r>
    </w:p>
    <w:p w:rsidR="00C0568C" w:rsidRPr="00E80E51" w:rsidRDefault="00C0568C" w:rsidP="00C0568C">
      <w:pPr>
        <w:numPr>
          <w:ilvl w:val="1"/>
          <w:numId w:val="25"/>
        </w:numPr>
        <w:autoSpaceDE w:val="0"/>
        <w:jc w:val="both"/>
        <w:rPr>
          <w:sz w:val="20"/>
        </w:rPr>
      </w:pPr>
      <w:r w:rsidRPr="00E80E51">
        <w:rPr>
          <w:sz w:val="20"/>
        </w:rPr>
        <w:t xml:space="preserve">naprawienia i doprowadzenia do stanu pierwotnego w przypadku zniszczenia  lub uszkodzenia w toku realizacji przedmiotu umowy innych robót lub urządzeń naniesionych w dokumentacji technicznej, </w:t>
      </w:r>
    </w:p>
    <w:p w:rsidR="00C0568C" w:rsidRPr="00E80E51" w:rsidRDefault="00C0568C" w:rsidP="00C0568C">
      <w:pPr>
        <w:numPr>
          <w:ilvl w:val="1"/>
          <w:numId w:val="25"/>
        </w:numPr>
        <w:autoSpaceDE w:val="0"/>
        <w:jc w:val="both"/>
        <w:rPr>
          <w:sz w:val="20"/>
        </w:rPr>
      </w:pPr>
      <w:r w:rsidRPr="00E80E51">
        <w:rPr>
          <w:sz w:val="20"/>
        </w:rPr>
        <w:t xml:space="preserve">uporządkowania terenu budowy po zakończeniu robót, </w:t>
      </w:r>
    </w:p>
    <w:p w:rsidR="00C0568C" w:rsidRPr="00E80E51" w:rsidRDefault="00C0568C" w:rsidP="00C0568C">
      <w:pPr>
        <w:numPr>
          <w:ilvl w:val="1"/>
          <w:numId w:val="25"/>
        </w:numPr>
        <w:autoSpaceDE w:val="0"/>
        <w:jc w:val="both"/>
        <w:rPr>
          <w:sz w:val="20"/>
        </w:rPr>
      </w:pPr>
      <w:r w:rsidRPr="00E80E51">
        <w:rPr>
          <w:sz w:val="20"/>
        </w:rPr>
        <w:t xml:space="preserve">zapewnienia obsługi geodezyjnej i inwentaryzacji powykonawczej prowadzonych robót, </w:t>
      </w:r>
    </w:p>
    <w:p w:rsidR="00C0568C" w:rsidRPr="00E80E51" w:rsidRDefault="00C0568C" w:rsidP="00C0568C">
      <w:pPr>
        <w:numPr>
          <w:ilvl w:val="1"/>
          <w:numId w:val="25"/>
        </w:numPr>
        <w:autoSpaceDE w:val="0"/>
        <w:jc w:val="both"/>
        <w:rPr>
          <w:sz w:val="20"/>
        </w:rPr>
      </w:pPr>
      <w:r w:rsidRPr="00E80E51">
        <w:rPr>
          <w:sz w:val="20"/>
        </w:rPr>
        <w:t xml:space="preserve">zgłoszenia przedmiotu umowy do odbioru końcowego, uczestniczenia w czynnościach odbioru i zapewnienie usunięcia stwierdzonych wad, </w:t>
      </w:r>
    </w:p>
    <w:p w:rsidR="00C0568C" w:rsidRPr="00E80E51" w:rsidRDefault="00C0568C" w:rsidP="00C0568C">
      <w:pPr>
        <w:numPr>
          <w:ilvl w:val="1"/>
          <w:numId w:val="25"/>
        </w:numPr>
        <w:autoSpaceDE w:val="0"/>
        <w:jc w:val="both"/>
        <w:rPr>
          <w:sz w:val="20"/>
        </w:rPr>
      </w:pPr>
      <w:r w:rsidRPr="00E80E51">
        <w:rPr>
          <w:sz w:val="20"/>
        </w:rPr>
        <w:t xml:space="preserve">niezwłocznego pisemnego informowania Zamawiającego o zaistniałych przeszkodach i trudnościach mogących wpłynąć na jakość wykonywanych robót lub opóźnienia terminu zakończenia wykonania  umowy, </w:t>
      </w:r>
    </w:p>
    <w:p w:rsidR="00C0568C" w:rsidRPr="00E80E51" w:rsidRDefault="00C0568C" w:rsidP="00C0568C">
      <w:pPr>
        <w:numPr>
          <w:ilvl w:val="1"/>
          <w:numId w:val="25"/>
        </w:numPr>
        <w:autoSpaceDE w:val="0"/>
        <w:jc w:val="both"/>
        <w:rPr>
          <w:sz w:val="20"/>
        </w:rPr>
      </w:pPr>
      <w:r w:rsidRPr="00E80E51">
        <w:rPr>
          <w:sz w:val="20"/>
        </w:rPr>
        <w:t xml:space="preserve">zawiadomienia Zamawiającego o konieczności wykonania robót dodatkowych nie objętych dokumentacją projektową, których nie można było przewidzieć przed podpisaniem umowy jak również o wadach i brakach dokumentacji projektowej zauważonych po jej otrzymaniu, </w:t>
      </w:r>
    </w:p>
    <w:p w:rsidR="00C0568C" w:rsidRPr="00E80E51" w:rsidRDefault="00C0568C" w:rsidP="00C0568C">
      <w:pPr>
        <w:numPr>
          <w:ilvl w:val="1"/>
          <w:numId w:val="25"/>
        </w:numPr>
        <w:autoSpaceDE w:val="0"/>
        <w:jc w:val="both"/>
        <w:rPr>
          <w:sz w:val="20"/>
        </w:rPr>
      </w:pPr>
      <w:r w:rsidRPr="00E80E51">
        <w:rPr>
          <w:sz w:val="20"/>
        </w:rPr>
        <w:t xml:space="preserve">naniesienia na swój koszt zmian w dokumentacji projektowej wprowadzonych z inicjatywy własnej, po uprzednim uzyskaniu pisemnej zgody Zamawiającego i jednostki projektowania, </w:t>
      </w:r>
    </w:p>
    <w:p w:rsidR="005768D1" w:rsidRDefault="00C0568C" w:rsidP="00C0568C">
      <w:pPr>
        <w:numPr>
          <w:ilvl w:val="1"/>
          <w:numId w:val="25"/>
        </w:numPr>
        <w:autoSpaceDE w:val="0"/>
        <w:jc w:val="both"/>
        <w:rPr>
          <w:sz w:val="20"/>
        </w:rPr>
      </w:pPr>
      <w:r w:rsidRPr="00E80E51">
        <w:rPr>
          <w:sz w:val="20"/>
        </w:rPr>
        <w:t>pokrycia kosztów związanych ze szkodami, które spowodował Zamawiającemu  lub osobom trzecim podczas wykonywania przedmiotu umowy oraz w czasie prac  nad usuwaniem usterek,</w:t>
      </w:r>
    </w:p>
    <w:p w:rsidR="005768D1" w:rsidRPr="005C421D" w:rsidRDefault="005768D1" w:rsidP="005768D1">
      <w:pPr>
        <w:numPr>
          <w:ilvl w:val="1"/>
          <w:numId w:val="25"/>
        </w:numPr>
        <w:autoSpaceDE w:val="0"/>
        <w:jc w:val="both"/>
        <w:rPr>
          <w:sz w:val="20"/>
        </w:rPr>
      </w:pPr>
      <w:r w:rsidRPr="005768D1">
        <w:rPr>
          <w:sz w:val="20"/>
        </w:rPr>
        <w:t xml:space="preserve">zatrudnienia na podstawie umowy o pracę osób </w:t>
      </w:r>
      <w:r w:rsidR="00C0568C" w:rsidRPr="005768D1">
        <w:rPr>
          <w:sz w:val="20"/>
        </w:rPr>
        <w:t xml:space="preserve"> </w:t>
      </w:r>
      <w:r w:rsidRPr="005C421D">
        <w:rPr>
          <w:sz w:val="20"/>
        </w:rPr>
        <w:t>wy</w:t>
      </w:r>
      <w:r w:rsidRPr="005C421D">
        <w:rPr>
          <w:sz w:val="22"/>
          <w:szCs w:val="22"/>
        </w:rPr>
        <w:t xml:space="preserve">konujących czynności w zakresie realizacji zamówienia, jeżeli wykonanie tych czynności polega na wykonywaniu pracy w sposób określony w art. 22 § 1 ustawy z dnia 26 czerwca 1974 r. – Kodeks pracy (Dz. U. z 2014 r. poz. 1502, z </w:t>
      </w:r>
      <w:proofErr w:type="spellStart"/>
      <w:r w:rsidRPr="005C421D">
        <w:rPr>
          <w:sz w:val="22"/>
          <w:szCs w:val="22"/>
        </w:rPr>
        <w:t>późn</w:t>
      </w:r>
      <w:proofErr w:type="spellEnd"/>
      <w:r w:rsidRPr="005C421D">
        <w:rPr>
          <w:sz w:val="22"/>
          <w:szCs w:val="22"/>
        </w:rPr>
        <w:t>. zm.).</w:t>
      </w:r>
    </w:p>
    <w:p w:rsidR="005768D1" w:rsidRDefault="005768D1" w:rsidP="005C421D">
      <w:pPr>
        <w:autoSpaceDE w:val="0"/>
        <w:rPr>
          <w:b/>
          <w:bCs/>
          <w:sz w:val="20"/>
        </w:rPr>
      </w:pPr>
    </w:p>
    <w:p w:rsidR="00C0568C" w:rsidRPr="007D419C" w:rsidRDefault="00C0568C" w:rsidP="00C0568C">
      <w:pPr>
        <w:autoSpaceDE w:val="0"/>
        <w:jc w:val="center"/>
        <w:rPr>
          <w:sz w:val="20"/>
        </w:rPr>
      </w:pPr>
      <w:r w:rsidRPr="007D419C">
        <w:rPr>
          <w:b/>
          <w:bCs/>
          <w:sz w:val="20"/>
        </w:rPr>
        <w:t>§ 5. Przedstawiciele stron</w:t>
      </w:r>
    </w:p>
    <w:p w:rsidR="00C0568C" w:rsidRPr="007D419C" w:rsidRDefault="00C0568C" w:rsidP="00C0568C">
      <w:pPr>
        <w:autoSpaceDE w:val="0"/>
        <w:jc w:val="both"/>
        <w:rPr>
          <w:sz w:val="20"/>
        </w:rPr>
      </w:pPr>
    </w:p>
    <w:p w:rsidR="00C0568C" w:rsidRPr="007D419C" w:rsidRDefault="00C0568C" w:rsidP="00C0568C">
      <w:pPr>
        <w:numPr>
          <w:ilvl w:val="0"/>
          <w:numId w:val="16"/>
        </w:numPr>
        <w:autoSpaceDE w:val="0"/>
        <w:ind w:left="709"/>
        <w:jc w:val="both"/>
        <w:rPr>
          <w:sz w:val="20"/>
        </w:rPr>
      </w:pPr>
      <w:r w:rsidRPr="007D419C">
        <w:rPr>
          <w:sz w:val="20"/>
        </w:rPr>
        <w:t xml:space="preserve">Pracownikiem odpowiedzialnym za prawidłową realizację robót z ramienia Zamawiającego jest: </w:t>
      </w:r>
      <w:r w:rsidR="009077FE">
        <w:rPr>
          <w:sz w:val="20"/>
        </w:rPr>
        <w:t>…………………………</w:t>
      </w:r>
      <w:r w:rsidR="006C719A">
        <w:rPr>
          <w:sz w:val="20"/>
        </w:rPr>
        <w:t xml:space="preserve"> </w:t>
      </w:r>
      <w:r w:rsidRPr="007D419C">
        <w:rPr>
          <w:sz w:val="20"/>
        </w:rPr>
        <w:t>.</w:t>
      </w:r>
    </w:p>
    <w:p w:rsidR="00C0568C" w:rsidRPr="000F20DE" w:rsidRDefault="00C0568C" w:rsidP="00C0568C">
      <w:pPr>
        <w:numPr>
          <w:ilvl w:val="0"/>
          <w:numId w:val="16"/>
        </w:numPr>
        <w:autoSpaceDE w:val="0"/>
        <w:ind w:left="709"/>
        <w:jc w:val="both"/>
        <w:rPr>
          <w:sz w:val="20"/>
          <w:highlight w:val="yellow"/>
        </w:rPr>
      </w:pPr>
      <w:r w:rsidRPr="00FB19F3">
        <w:rPr>
          <w:sz w:val="20"/>
        </w:rPr>
        <w:t xml:space="preserve">Przedstawicielem Wykonawcy na budowie będzie </w:t>
      </w:r>
      <w:r w:rsidR="0000601F" w:rsidRPr="00FB19F3">
        <w:rPr>
          <w:sz w:val="20"/>
        </w:rPr>
        <w:t>k</w:t>
      </w:r>
      <w:r w:rsidRPr="00FB19F3">
        <w:rPr>
          <w:sz w:val="20"/>
        </w:rPr>
        <w:t xml:space="preserve">ierownik </w:t>
      </w:r>
      <w:r w:rsidR="0000601F" w:rsidRPr="00FB19F3">
        <w:rPr>
          <w:sz w:val="20"/>
        </w:rPr>
        <w:t>b</w:t>
      </w:r>
      <w:r w:rsidRPr="00FB19F3">
        <w:rPr>
          <w:sz w:val="20"/>
        </w:rPr>
        <w:t>udowy: ................................................................................................................, posiadający uprawnienia budowlane nr ..........................................................................., wydane w dniu ................................... przez:................................................................................................................................, który złoży</w:t>
      </w:r>
      <w:r w:rsidRPr="000F20DE">
        <w:rPr>
          <w:sz w:val="20"/>
          <w:highlight w:val="yellow"/>
        </w:rPr>
        <w:t xml:space="preserve"> </w:t>
      </w:r>
      <w:r w:rsidRPr="00FB19F3">
        <w:rPr>
          <w:sz w:val="20"/>
        </w:rPr>
        <w:t xml:space="preserve">Zamawiającemu stwierdzenie przyjęcia obowiązków kierowania budową w terminie 3 dni od podpisania umowy. </w:t>
      </w:r>
    </w:p>
    <w:p w:rsidR="00C0568C" w:rsidRPr="007D419C" w:rsidRDefault="00C0568C" w:rsidP="00C0568C">
      <w:pPr>
        <w:numPr>
          <w:ilvl w:val="0"/>
          <w:numId w:val="16"/>
        </w:numPr>
        <w:autoSpaceDE w:val="0"/>
        <w:ind w:left="709"/>
        <w:jc w:val="both"/>
        <w:rPr>
          <w:sz w:val="20"/>
        </w:rPr>
      </w:pPr>
      <w:r w:rsidRPr="007D419C">
        <w:rPr>
          <w:sz w:val="20"/>
        </w:rPr>
        <w:t>Nadzór inwestorski sprawować będzie: ……………………………………..…….., posiadający uprawnienia budowlane nr ................................................................, wydane w dniu .............................. przez:.....................................................................................................,</w:t>
      </w:r>
    </w:p>
    <w:p w:rsidR="00C0568C" w:rsidRPr="007D419C" w:rsidRDefault="00C0568C" w:rsidP="00C0568C">
      <w:pPr>
        <w:numPr>
          <w:ilvl w:val="0"/>
          <w:numId w:val="16"/>
        </w:numPr>
        <w:autoSpaceDE w:val="0"/>
        <w:ind w:left="709"/>
        <w:jc w:val="both"/>
        <w:rPr>
          <w:sz w:val="20"/>
        </w:rPr>
      </w:pPr>
      <w:r w:rsidRPr="007D419C">
        <w:rPr>
          <w:sz w:val="20"/>
        </w:rPr>
        <w:t xml:space="preserve">Inspektor nadzoru inwestorskiego działa w imieniu i na rachunek Zamawiającego. </w:t>
      </w:r>
    </w:p>
    <w:p w:rsidR="00C0568C" w:rsidRPr="00B75A5F" w:rsidRDefault="00C0568C" w:rsidP="00C0568C">
      <w:pPr>
        <w:numPr>
          <w:ilvl w:val="0"/>
          <w:numId w:val="16"/>
        </w:numPr>
        <w:autoSpaceDE w:val="0"/>
        <w:ind w:left="709"/>
        <w:jc w:val="both"/>
        <w:rPr>
          <w:b/>
          <w:bCs/>
          <w:sz w:val="20"/>
          <w:shd w:val="clear" w:color="auto" w:fill="FFFF00"/>
        </w:rPr>
      </w:pPr>
      <w:r w:rsidRPr="007D419C">
        <w:rPr>
          <w:sz w:val="20"/>
        </w:rPr>
        <w:t xml:space="preserve">Inspektorowi nadzoru winny być zgłaszane wszelkie wątpliwości dotyczące rozwiązań projektowych, bądź propozycje rozwiązań zamiennych. Zmiany wymagają pisemnego zatwierdzenia przez nadzór autorski i inwestorski oraz Zamawiającego. </w:t>
      </w:r>
    </w:p>
    <w:p w:rsidR="00C0568C" w:rsidRPr="00E264DA" w:rsidRDefault="00C0568C" w:rsidP="00C0568C">
      <w:pPr>
        <w:autoSpaceDE w:val="0"/>
        <w:rPr>
          <w:rFonts w:ascii="Garamond" w:hAnsi="Garamond"/>
          <w:b/>
          <w:bCs/>
          <w:sz w:val="20"/>
          <w:shd w:val="clear" w:color="auto" w:fill="FFFF00"/>
        </w:rPr>
      </w:pPr>
    </w:p>
    <w:p w:rsidR="00C0568C" w:rsidRPr="00B75A5F" w:rsidRDefault="00C0568C" w:rsidP="00C0568C">
      <w:pPr>
        <w:autoSpaceDE w:val="0"/>
        <w:jc w:val="center"/>
        <w:rPr>
          <w:sz w:val="20"/>
        </w:rPr>
      </w:pPr>
      <w:r w:rsidRPr="00B75A5F">
        <w:rPr>
          <w:b/>
          <w:bCs/>
          <w:sz w:val="20"/>
        </w:rPr>
        <w:t>§ 6. Zabezpieczenie należytego wykonania umowy</w:t>
      </w:r>
    </w:p>
    <w:p w:rsidR="00C0568C" w:rsidRPr="00B75A5F" w:rsidRDefault="00C0568C" w:rsidP="00C0568C">
      <w:pPr>
        <w:autoSpaceDE w:val="0"/>
        <w:jc w:val="both"/>
        <w:rPr>
          <w:sz w:val="20"/>
        </w:rPr>
      </w:pP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wysokości 10% wynagrodzenia ofertowego brutto za realizację całego przedmiotu umowy, co stanowi kwotę ...........................................zł.</w:t>
      </w: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formie ............................................... ………………………………….</w:t>
      </w:r>
    </w:p>
    <w:p w:rsidR="00C0568C" w:rsidRPr="00B75A5F" w:rsidRDefault="00C0568C" w:rsidP="00C0568C">
      <w:pPr>
        <w:autoSpaceDE w:val="0"/>
        <w:ind w:left="720"/>
        <w:jc w:val="both"/>
        <w:rPr>
          <w:sz w:val="20"/>
        </w:rPr>
      </w:pPr>
      <w:r w:rsidRPr="00B75A5F">
        <w:rPr>
          <w:sz w:val="20"/>
        </w:rPr>
        <w:t xml:space="preserve">Zabezpieczenie musi być wniesione najpóźniej w dniu podpisania umowy. </w:t>
      </w:r>
    </w:p>
    <w:p w:rsidR="00C0568C" w:rsidRPr="00B75A5F" w:rsidRDefault="00C0568C" w:rsidP="00C0568C">
      <w:pPr>
        <w:numPr>
          <w:ilvl w:val="0"/>
          <w:numId w:val="11"/>
        </w:numPr>
        <w:autoSpaceDE w:val="0"/>
        <w:jc w:val="both"/>
        <w:rPr>
          <w:sz w:val="20"/>
        </w:rPr>
      </w:pPr>
      <w:r w:rsidRPr="00B75A5F">
        <w:rPr>
          <w:sz w:val="20"/>
        </w:rPr>
        <w:t xml:space="preserve">Wykonawca zobowiązuje się do przedłużenia zabezpieczenia należytego wykonania umowy </w:t>
      </w:r>
      <w:r w:rsidRPr="00B75A5F">
        <w:rPr>
          <w:sz w:val="20"/>
        </w:rPr>
        <w:br/>
        <w:t xml:space="preserve">w każdym przypadku przedłużenia terminu wykonania umowy. </w:t>
      </w:r>
    </w:p>
    <w:p w:rsidR="00C0568C" w:rsidRPr="00B75A5F" w:rsidRDefault="00C0568C" w:rsidP="00C0568C">
      <w:pPr>
        <w:numPr>
          <w:ilvl w:val="0"/>
          <w:numId w:val="11"/>
        </w:numPr>
        <w:autoSpaceDE w:val="0"/>
        <w:jc w:val="both"/>
        <w:rPr>
          <w:sz w:val="20"/>
        </w:rPr>
      </w:pPr>
      <w:r w:rsidRPr="00B75A5F">
        <w:rPr>
          <w:sz w:val="20"/>
        </w:rPr>
        <w:lastRenderedPageBreak/>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za wady. </w:t>
      </w:r>
    </w:p>
    <w:p w:rsidR="00C0568C" w:rsidRPr="00B75A5F" w:rsidRDefault="00C0568C" w:rsidP="00C0568C">
      <w:pPr>
        <w:numPr>
          <w:ilvl w:val="0"/>
          <w:numId w:val="11"/>
        </w:numPr>
        <w:autoSpaceDE w:val="0"/>
        <w:jc w:val="both"/>
        <w:rPr>
          <w:sz w:val="20"/>
        </w:rPr>
      </w:pPr>
      <w:r w:rsidRPr="00B75A5F">
        <w:rPr>
          <w:sz w:val="20"/>
        </w:rPr>
        <w:t>Zamawiający ma prawo, bez uzyskania dodatkowej akceptacji Wykonawcy, kwotę zabezpieczenia należytego wykonania umowy wraz z odsetkami przeznaczyć na usunięcie wad powstałych z winy Wykonawcy, w przypadku braku ich skutecznego usunięcia prze Wykonawcę.</w:t>
      </w:r>
    </w:p>
    <w:p w:rsidR="00C0568C" w:rsidRPr="00E264DA" w:rsidRDefault="00C0568C" w:rsidP="00C0568C">
      <w:pPr>
        <w:autoSpaceDE w:val="0"/>
        <w:jc w:val="both"/>
        <w:rPr>
          <w:rFonts w:ascii="Garamond" w:hAnsi="Garamond"/>
          <w:sz w:val="20"/>
        </w:rPr>
      </w:pPr>
    </w:p>
    <w:p w:rsidR="00C0568C" w:rsidRPr="002F0026" w:rsidRDefault="00C0568C" w:rsidP="00C0568C">
      <w:pPr>
        <w:autoSpaceDE w:val="0"/>
        <w:jc w:val="center"/>
        <w:rPr>
          <w:sz w:val="20"/>
        </w:rPr>
      </w:pPr>
      <w:r w:rsidRPr="002F0026">
        <w:rPr>
          <w:b/>
          <w:bCs/>
          <w:sz w:val="20"/>
        </w:rPr>
        <w:t>§ 7 Ubezpieczenie</w:t>
      </w:r>
    </w:p>
    <w:p w:rsidR="00C0568C" w:rsidRPr="002F0026" w:rsidRDefault="00C0568C" w:rsidP="00C0568C">
      <w:pPr>
        <w:numPr>
          <w:ilvl w:val="0"/>
          <w:numId w:val="12"/>
        </w:numPr>
        <w:autoSpaceDE w:val="0"/>
        <w:jc w:val="both"/>
        <w:rPr>
          <w:sz w:val="20"/>
        </w:rPr>
      </w:pPr>
      <w:r w:rsidRPr="002F0026">
        <w:rPr>
          <w:sz w:val="20"/>
        </w:rPr>
        <w:t>Wykonawca jest obowiązany na czas realizacji przedmiotu umowy zawrzeć stosowne umowy ubezpieczenia:</w:t>
      </w:r>
    </w:p>
    <w:p w:rsidR="00C0568C" w:rsidRPr="002F0026" w:rsidRDefault="00C0568C" w:rsidP="00C0568C">
      <w:pPr>
        <w:numPr>
          <w:ilvl w:val="0"/>
          <w:numId w:val="24"/>
        </w:numPr>
        <w:autoSpaceDE w:val="0"/>
        <w:ind w:left="993"/>
        <w:jc w:val="both"/>
        <w:rPr>
          <w:sz w:val="20"/>
        </w:rPr>
      </w:pPr>
      <w:r w:rsidRPr="002F0026">
        <w:rPr>
          <w:sz w:val="20"/>
        </w:rPr>
        <w:t xml:space="preserve">od zniszczenia własności prywatnej osób trzecich , na wypadek śmierci lub kalectwa, </w:t>
      </w:r>
    </w:p>
    <w:p w:rsidR="00C0568C" w:rsidRPr="002F0026" w:rsidRDefault="00C0568C" w:rsidP="00C0568C">
      <w:pPr>
        <w:numPr>
          <w:ilvl w:val="0"/>
          <w:numId w:val="24"/>
        </w:numPr>
        <w:autoSpaceDE w:val="0"/>
        <w:ind w:left="993"/>
        <w:jc w:val="both"/>
        <w:rPr>
          <w:sz w:val="20"/>
        </w:rPr>
      </w:pPr>
      <w:r w:rsidRPr="002F0026">
        <w:rPr>
          <w:sz w:val="20"/>
        </w:rPr>
        <w:t xml:space="preserve">od zniszczenia robót i materiałów podczas budowy oraz następstw nieszczęśliwych wypadków powstałych w związku z ruchem pojazdów mechanicznych, przedstawiając do akceptacji warunki zawarcia tych umów Zamawiającemu przed datą podpisania umowy i następnie przedstawiane na każde żądanie Zamawiającego. </w:t>
      </w:r>
    </w:p>
    <w:p w:rsidR="00C0568C" w:rsidRPr="002F0026" w:rsidRDefault="00C0568C" w:rsidP="00C0568C">
      <w:pPr>
        <w:numPr>
          <w:ilvl w:val="0"/>
          <w:numId w:val="12"/>
        </w:numPr>
        <w:autoSpaceDE w:val="0"/>
        <w:jc w:val="both"/>
        <w:rPr>
          <w:sz w:val="20"/>
        </w:rPr>
      </w:pPr>
      <w:r w:rsidRPr="002F0026">
        <w:rPr>
          <w:sz w:val="20"/>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C83A71" w:rsidRPr="002F0026">
        <w:rPr>
          <w:sz w:val="20"/>
        </w:rPr>
        <w:t>1</w:t>
      </w:r>
      <w:r w:rsidRPr="002F0026">
        <w:rPr>
          <w:sz w:val="20"/>
        </w:rPr>
        <w:t xml:space="preserve">. Zwłoka z tego tytułu będzie traktowana jako powstała z przyczyn zależnych od Wykonawcy i nie może stanowić podstawy do zmiany terminu zakończenia robót. </w:t>
      </w:r>
    </w:p>
    <w:p w:rsidR="00C0568C" w:rsidRPr="002F0026" w:rsidRDefault="00C0568C" w:rsidP="00C0568C">
      <w:pPr>
        <w:numPr>
          <w:ilvl w:val="0"/>
          <w:numId w:val="12"/>
        </w:numPr>
        <w:autoSpaceDE w:val="0"/>
        <w:jc w:val="both"/>
        <w:rPr>
          <w:sz w:val="20"/>
        </w:rPr>
      </w:pPr>
      <w:r w:rsidRPr="002F0026">
        <w:rPr>
          <w:sz w:val="20"/>
        </w:rPr>
        <w:t xml:space="preserve">Poprawki do warunków ubezpieczenia mogą być dokonywane jedynie za zgodą Zamawiającego. </w:t>
      </w:r>
    </w:p>
    <w:p w:rsidR="00C0568C" w:rsidRPr="002F0026" w:rsidRDefault="00C0568C" w:rsidP="00C0568C">
      <w:pPr>
        <w:autoSpaceDE w:val="0"/>
        <w:jc w:val="both"/>
        <w:rPr>
          <w:sz w:val="20"/>
        </w:rPr>
      </w:pPr>
    </w:p>
    <w:p w:rsidR="00C0568C" w:rsidRPr="002F0026" w:rsidRDefault="00C0568C" w:rsidP="00C0568C">
      <w:pPr>
        <w:autoSpaceDE w:val="0"/>
        <w:jc w:val="center"/>
        <w:rPr>
          <w:sz w:val="20"/>
        </w:rPr>
      </w:pPr>
      <w:r w:rsidRPr="002F0026">
        <w:rPr>
          <w:b/>
          <w:bCs/>
          <w:sz w:val="20"/>
        </w:rPr>
        <w:t>§ 8. Gwarancja</w:t>
      </w:r>
    </w:p>
    <w:p w:rsidR="00C0568C" w:rsidRPr="00E264DA" w:rsidRDefault="00C0568C" w:rsidP="00C0568C">
      <w:pPr>
        <w:autoSpaceDE w:val="0"/>
        <w:jc w:val="both"/>
        <w:rPr>
          <w:rFonts w:ascii="Garamond" w:hAnsi="Garamond"/>
          <w:sz w:val="20"/>
        </w:rPr>
      </w:pPr>
    </w:p>
    <w:p w:rsidR="00C0568C" w:rsidRPr="002F0026" w:rsidRDefault="00C0568C" w:rsidP="00C0568C">
      <w:pPr>
        <w:numPr>
          <w:ilvl w:val="0"/>
          <w:numId w:val="21"/>
        </w:numPr>
        <w:autoSpaceDE w:val="0"/>
        <w:ind w:left="709"/>
        <w:jc w:val="both"/>
        <w:rPr>
          <w:sz w:val="20"/>
        </w:rPr>
      </w:pPr>
      <w:r w:rsidRPr="002F0026">
        <w:rPr>
          <w:sz w:val="20"/>
        </w:rPr>
        <w:t xml:space="preserve">Wykonawca udziela Zamawiającemu gwarancji jakości na przedmiot umowy. Okres ten wynosi </w:t>
      </w:r>
      <w:r w:rsidR="009410AA">
        <w:rPr>
          <w:sz w:val="20"/>
        </w:rPr>
        <w:t>………</w:t>
      </w:r>
      <w:r w:rsidRPr="002F0026">
        <w:rPr>
          <w:sz w:val="20"/>
        </w:rPr>
        <w:t xml:space="preserve"> </w:t>
      </w:r>
      <w:r w:rsidR="009410AA" w:rsidRPr="00A6210D">
        <w:rPr>
          <w:b/>
          <w:sz w:val="20"/>
        </w:rPr>
        <w:t>…</w:t>
      </w:r>
      <w:r w:rsidRPr="00A6210D">
        <w:rPr>
          <w:b/>
          <w:sz w:val="20"/>
        </w:rPr>
        <w:t xml:space="preserve"> </w:t>
      </w:r>
      <w:r w:rsidR="009410AA" w:rsidRPr="00A6210D">
        <w:rPr>
          <w:b/>
          <w:sz w:val="20"/>
        </w:rPr>
        <w:t>miesięcy</w:t>
      </w:r>
      <w:r w:rsidR="009410AA">
        <w:rPr>
          <w:sz w:val="20"/>
        </w:rPr>
        <w:t xml:space="preserve"> zgodnie ze złożoną ofertą </w:t>
      </w:r>
      <w:r w:rsidRPr="002F0026">
        <w:rPr>
          <w:sz w:val="20"/>
        </w:rPr>
        <w:t xml:space="preserve">, licząc od daty odbioru końcowego. </w:t>
      </w:r>
    </w:p>
    <w:p w:rsidR="00C0568C" w:rsidRPr="002F0026" w:rsidRDefault="00C0568C" w:rsidP="00C0568C">
      <w:pPr>
        <w:numPr>
          <w:ilvl w:val="0"/>
          <w:numId w:val="21"/>
        </w:numPr>
        <w:autoSpaceDE w:val="0"/>
        <w:ind w:left="709"/>
        <w:jc w:val="both"/>
        <w:rPr>
          <w:sz w:val="20"/>
        </w:rPr>
      </w:pPr>
      <w:r w:rsidRPr="002F0026">
        <w:rPr>
          <w:sz w:val="20"/>
        </w:rPr>
        <w:t>Wykonawca z tytułu gwarancji ponosi odpowiedzialność za:</w:t>
      </w:r>
    </w:p>
    <w:p w:rsidR="00C0568C" w:rsidRPr="002F0026" w:rsidRDefault="00F51BBB" w:rsidP="00C0568C">
      <w:pPr>
        <w:numPr>
          <w:ilvl w:val="1"/>
          <w:numId w:val="6"/>
        </w:numPr>
        <w:autoSpaceDE w:val="0"/>
        <w:jc w:val="both"/>
        <w:rPr>
          <w:sz w:val="20"/>
        </w:rPr>
      </w:pPr>
      <w:r w:rsidRPr="002F0026">
        <w:rPr>
          <w:sz w:val="20"/>
        </w:rPr>
        <w:t>w</w:t>
      </w:r>
      <w:r w:rsidR="00C0568C" w:rsidRPr="002F0026">
        <w:rPr>
          <w:sz w:val="20"/>
        </w:rPr>
        <w:t>ady fizyczne zmniejszające wartość użytkową, techniczną i estetyczną wykonanych robót,</w:t>
      </w:r>
    </w:p>
    <w:p w:rsidR="00C0568C" w:rsidRPr="002F0026" w:rsidRDefault="00F51BBB" w:rsidP="00C0568C">
      <w:pPr>
        <w:numPr>
          <w:ilvl w:val="1"/>
          <w:numId w:val="6"/>
        </w:numPr>
        <w:autoSpaceDE w:val="0"/>
        <w:jc w:val="both"/>
        <w:rPr>
          <w:sz w:val="20"/>
        </w:rPr>
      </w:pPr>
      <w:r w:rsidRPr="002F0026">
        <w:rPr>
          <w:sz w:val="20"/>
        </w:rPr>
        <w:t>u</w:t>
      </w:r>
      <w:r w:rsidR="00C0568C" w:rsidRPr="002F0026">
        <w:rPr>
          <w:sz w:val="20"/>
        </w:rPr>
        <w:t>sunięcie ujawnionych wad w terminie określonym przez Zamawiającego.</w:t>
      </w:r>
    </w:p>
    <w:p w:rsidR="00C0568C" w:rsidRPr="002F0026" w:rsidRDefault="00C0568C" w:rsidP="00C0568C">
      <w:pPr>
        <w:numPr>
          <w:ilvl w:val="0"/>
          <w:numId w:val="21"/>
        </w:numPr>
        <w:autoSpaceDE w:val="0"/>
        <w:ind w:left="709"/>
        <w:jc w:val="both"/>
        <w:rPr>
          <w:sz w:val="20"/>
        </w:rPr>
      </w:pPr>
      <w:r w:rsidRPr="002F0026">
        <w:rPr>
          <w:sz w:val="20"/>
        </w:rPr>
        <w:t xml:space="preserve">Terminy przeglądów gwarancyjnych wyznaczać będzie Zamawiający. </w:t>
      </w:r>
    </w:p>
    <w:p w:rsidR="00C0568C" w:rsidRPr="002F0026" w:rsidRDefault="00C0568C" w:rsidP="00C0568C">
      <w:pPr>
        <w:numPr>
          <w:ilvl w:val="0"/>
          <w:numId w:val="21"/>
        </w:numPr>
        <w:autoSpaceDE w:val="0"/>
        <w:ind w:left="709"/>
        <w:jc w:val="both"/>
        <w:rPr>
          <w:sz w:val="20"/>
        </w:rPr>
      </w:pPr>
      <w:r w:rsidRPr="002F0026">
        <w:rPr>
          <w:sz w:val="20"/>
        </w:rPr>
        <w:t xml:space="preserve">W okresie gwarancji Wykonawca zobowiązuje się do bezpłatnego usuwania usterek w terminie 14 dni od ich stwierdzenia protokolarnie , jeżeli będzie to możliwe technicznie lub w innym terminie uzgodnionym przez obie strony. </w:t>
      </w:r>
    </w:p>
    <w:p w:rsidR="00C0568C" w:rsidRPr="002F0026" w:rsidRDefault="00C0568C" w:rsidP="00C0568C">
      <w:pPr>
        <w:numPr>
          <w:ilvl w:val="0"/>
          <w:numId w:val="21"/>
        </w:numPr>
        <w:autoSpaceDE w:val="0"/>
        <w:ind w:left="709"/>
        <w:jc w:val="both"/>
        <w:rPr>
          <w:sz w:val="20"/>
        </w:rPr>
      </w:pPr>
      <w:r w:rsidRPr="002F0026">
        <w:rPr>
          <w:sz w:val="20"/>
        </w:rPr>
        <w:t>W przypadku urządzeń i materiałów wbudowanych przez Wykonawcę, dla których producent udzielił dłuższego okresu gwarancji od umownego, Wykonawca zobowiązany jest do przekazania Zamawiającemu dokumentów z okresem gwarancji udzielonym przez producenta.</w:t>
      </w:r>
    </w:p>
    <w:p w:rsidR="00C0568C" w:rsidRPr="002F0026" w:rsidRDefault="00C0568C" w:rsidP="00C0568C">
      <w:pPr>
        <w:numPr>
          <w:ilvl w:val="0"/>
          <w:numId w:val="21"/>
        </w:numPr>
        <w:autoSpaceDE w:val="0"/>
        <w:ind w:left="709"/>
        <w:jc w:val="both"/>
        <w:rPr>
          <w:sz w:val="20"/>
        </w:rPr>
      </w:pPr>
      <w:r w:rsidRPr="002F0026">
        <w:rPr>
          <w:sz w:val="20"/>
        </w:rPr>
        <w:t xml:space="preserve">W przypadku nie usunięcia usterek w wyznaczonym terminie, Zamawiający usunie je we własnym zakresie a poniesionymi kosztami obciąży Wykonawcę. </w:t>
      </w:r>
    </w:p>
    <w:p w:rsidR="00C0568C" w:rsidRPr="002F0026" w:rsidRDefault="00C0568C" w:rsidP="00C0568C">
      <w:pPr>
        <w:numPr>
          <w:ilvl w:val="0"/>
          <w:numId w:val="21"/>
        </w:numPr>
        <w:autoSpaceDE w:val="0"/>
        <w:ind w:left="709"/>
        <w:jc w:val="both"/>
        <w:rPr>
          <w:sz w:val="20"/>
        </w:rPr>
      </w:pPr>
      <w:r w:rsidRPr="002F0026">
        <w:rPr>
          <w:sz w:val="20"/>
        </w:rPr>
        <w:t xml:space="preserve">Niezależnie od uprawnień wynikających z gwarancji Wykonawca jest odpowiedzialny z tytułu rękojmi za usuniecie wad prawnych i fizycznych robót oraz dostarczonych materiałów w ciągu 60 miesięcy od dnia odbioru końcowego robót przez Zamawiającego. </w:t>
      </w:r>
    </w:p>
    <w:p w:rsidR="00C0568C" w:rsidRPr="002F0026" w:rsidRDefault="00C0568C" w:rsidP="00C0568C">
      <w:pPr>
        <w:numPr>
          <w:ilvl w:val="0"/>
          <w:numId w:val="21"/>
        </w:numPr>
        <w:autoSpaceDE w:val="0"/>
        <w:ind w:left="709"/>
        <w:jc w:val="both"/>
        <w:rPr>
          <w:b/>
          <w:bCs/>
          <w:sz w:val="20"/>
          <w:shd w:val="clear" w:color="auto" w:fill="FFFF00"/>
        </w:rPr>
      </w:pPr>
      <w:r w:rsidRPr="002F0026">
        <w:rPr>
          <w:sz w:val="20"/>
        </w:rPr>
        <w:t xml:space="preserve">Zamawiający może dochodzić roszczeń z tytułu gwarancji za wady po terminie wskazanym w ust. 1, jeżeli ujawnił i reklamował wady przed upływem tego terminu. </w:t>
      </w:r>
    </w:p>
    <w:p w:rsidR="00C0568C" w:rsidRPr="002F0026" w:rsidRDefault="00C0568C" w:rsidP="00C0568C">
      <w:pPr>
        <w:autoSpaceDE w:val="0"/>
        <w:rPr>
          <w:b/>
          <w:bCs/>
          <w:sz w:val="20"/>
          <w:shd w:val="clear" w:color="auto" w:fill="FFFF00"/>
        </w:rPr>
      </w:pPr>
    </w:p>
    <w:p w:rsidR="00C0568C" w:rsidRPr="00787DAF" w:rsidRDefault="00C0568C" w:rsidP="00C0568C">
      <w:pPr>
        <w:autoSpaceDE w:val="0"/>
        <w:jc w:val="center"/>
        <w:rPr>
          <w:sz w:val="20"/>
        </w:rPr>
      </w:pPr>
      <w:r w:rsidRPr="00787DAF">
        <w:rPr>
          <w:b/>
          <w:bCs/>
          <w:sz w:val="20"/>
        </w:rPr>
        <w:t>§ 9. Kary umowne</w:t>
      </w:r>
    </w:p>
    <w:p w:rsidR="00C0568C" w:rsidRPr="00787DAF" w:rsidRDefault="00C0568C" w:rsidP="00C0568C">
      <w:pPr>
        <w:autoSpaceDE w:val="0"/>
        <w:jc w:val="both"/>
        <w:rPr>
          <w:sz w:val="20"/>
        </w:rPr>
      </w:pPr>
    </w:p>
    <w:p w:rsidR="00C0568C" w:rsidRPr="00787DAF" w:rsidRDefault="00C0568C" w:rsidP="00C0568C">
      <w:pPr>
        <w:numPr>
          <w:ilvl w:val="0"/>
          <w:numId w:val="17"/>
        </w:numPr>
        <w:autoSpaceDE w:val="0"/>
        <w:ind w:left="709"/>
        <w:jc w:val="both"/>
        <w:rPr>
          <w:sz w:val="20"/>
        </w:rPr>
      </w:pPr>
      <w:r w:rsidRPr="00787DAF">
        <w:rPr>
          <w:sz w:val="20"/>
        </w:rPr>
        <w:t xml:space="preserve">Niezależnie od zabezpieczenia należytego wykonania umowy, Strony ustalają kary umowne za nie wykonanie lub nienależyte wykonanie umowy . </w:t>
      </w:r>
    </w:p>
    <w:p w:rsidR="00C0568C" w:rsidRPr="00787DAF" w:rsidRDefault="00C0568C" w:rsidP="00C0568C">
      <w:pPr>
        <w:numPr>
          <w:ilvl w:val="0"/>
          <w:numId w:val="17"/>
        </w:numPr>
        <w:autoSpaceDE w:val="0"/>
        <w:ind w:left="709"/>
        <w:jc w:val="both"/>
        <w:rPr>
          <w:sz w:val="20"/>
        </w:rPr>
      </w:pPr>
      <w:r w:rsidRPr="00787DAF">
        <w:rPr>
          <w:sz w:val="20"/>
        </w:rPr>
        <w:t xml:space="preserve">Kary te będą naliczane w następujący sposób: </w:t>
      </w:r>
    </w:p>
    <w:p w:rsidR="00C0568C" w:rsidRPr="00787DAF" w:rsidRDefault="00C0568C" w:rsidP="00D85A91">
      <w:pPr>
        <w:pStyle w:val="Akapitzlist"/>
        <w:numPr>
          <w:ilvl w:val="1"/>
          <w:numId w:val="7"/>
        </w:numPr>
        <w:autoSpaceDE w:val="0"/>
        <w:jc w:val="both"/>
        <w:rPr>
          <w:sz w:val="20"/>
        </w:rPr>
      </w:pPr>
      <w:r w:rsidRPr="00787DAF">
        <w:rPr>
          <w:sz w:val="20"/>
        </w:rPr>
        <w:t xml:space="preserve">Wykonawca płaci Zamawiającemu kary umowne: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 wykonaniu przedmiotu umowy, liczonej od dnia wyznaczonego na wykonanie roboty do dnia faktycznego odbioru;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t>
      </w:r>
      <w:r w:rsidRPr="00787DAF">
        <w:rPr>
          <w:sz w:val="20"/>
        </w:rPr>
        <w:br/>
        <w:t xml:space="preserve">w usunięciu usterek i wad, liczonej od dnia wyznaczonego na wykonanie usunięcia usterek i wad do dnia faktycznego odbioru; </w:t>
      </w:r>
    </w:p>
    <w:p w:rsidR="00C0568C" w:rsidRPr="00787DAF" w:rsidRDefault="00C0568C" w:rsidP="00C0568C">
      <w:pPr>
        <w:numPr>
          <w:ilvl w:val="2"/>
          <w:numId w:val="7"/>
        </w:numPr>
        <w:autoSpaceDE w:val="0"/>
        <w:jc w:val="both"/>
        <w:rPr>
          <w:sz w:val="20"/>
        </w:rPr>
      </w:pPr>
      <w:r w:rsidRPr="00787DAF">
        <w:rPr>
          <w:sz w:val="20"/>
        </w:rPr>
        <w:t xml:space="preserve">za odstąpienie od umowy przez którąkolwiek ze stron z przyczyn zależnych </w:t>
      </w:r>
      <w:r w:rsidRPr="00787DAF">
        <w:rPr>
          <w:sz w:val="20"/>
        </w:rPr>
        <w:br/>
        <w:t>od Wykonawcy w wysokości 20 % wartości wynagrodzenia ustalonego w § 3 ust.1</w:t>
      </w:r>
      <w:r w:rsidR="00D85A91" w:rsidRPr="00787DAF">
        <w:rPr>
          <w:sz w:val="20"/>
        </w:rPr>
        <w:t>,</w:t>
      </w:r>
      <w:r w:rsidRPr="00787DAF">
        <w:rPr>
          <w:sz w:val="20"/>
        </w:rPr>
        <w:t xml:space="preserve"> </w:t>
      </w:r>
    </w:p>
    <w:p w:rsidR="00F35708" w:rsidRPr="00787DAF" w:rsidRDefault="00C0568C" w:rsidP="00D85A91">
      <w:pPr>
        <w:numPr>
          <w:ilvl w:val="2"/>
          <w:numId w:val="7"/>
        </w:numPr>
        <w:tabs>
          <w:tab w:val="clear" w:pos="1440"/>
        </w:tabs>
        <w:autoSpaceDE w:val="0"/>
        <w:ind w:left="993" w:firstLine="87"/>
        <w:jc w:val="both"/>
        <w:rPr>
          <w:sz w:val="20"/>
        </w:rPr>
      </w:pPr>
      <w:r w:rsidRPr="00787DAF">
        <w:rPr>
          <w:sz w:val="20"/>
        </w:rPr>
        <w:t xml:space="preserve">z tytułu braku zapłaty wynagrodzenia należnego podwykonawcom lub dalszym </w:t>
      </w:r>
      <w:r w:rsidR="00F35708" w:rsidRPr="00787DAF">
        <w:rPr>
          <w:sz w:val="20"/>
        </w:rPr>
        <w:t xml:space="preserve">                 </w:t>
      </w:r>
    </w:p>
    <w:p w:rsidR="00F35708" w:rsidRPr="00787DAF" w:rsidRDefault="00F35708" w:rsidP="00F35708">
      <w:pPr>
        <w:autoSpaceDE w:val="0"/>
        <w:ind w:left="1080"/>
        <w:jc w:val="both"/>
        <w:rPr>
          <w:sz w:val="20"/>
        </w:rPr>
      </w:pPr>
      <w:r w:rsidRPr="00787DAF">
        <w:rPr>
          <w:sz w:val="20"/>
        </w:rPr>
        <w:t xml:space="preserve">       </w:t>
      </w:r>
      <w:r w:rsidR="00C0568C" w:rsidRPr="00787DAF">
        <w:rPr>
          <w:sz w:val="20"/>
        </w:rPr>
        <w:t xml:space="preserve">podwykonawcom w wysokości 10% wynagrodzenia należnego podwykonawcom lub dalszym </w:t>
      </w:r>
      <w:r w:rsidRPr="00787DAF">
        <w:rPr>
          <w:sz w:val="20"/>
        </w:rPr>
        <w:t xml:space="preserve"> </w:t>
      </w:r>
    </w:p>
    <w:p w:rsidR="00C0568C" w:rsidRPr="00787DAF" w:rsidRDefault="00F35708" w:rsidP="00F35708">
      <w:pPr>
        <w:autoSpaceDE w:val="0"/>
        <w:ind w:left="1080"/>
        <w:jc w:val="both"/>
        <w:rPr>
          <w:sz w:val="20"/>
        </w:rPr>
      </w:pPr>
      <w:r w:rsidRPr="00787DAF">
        <w:rPr>
          <w:sz w:val="20"/>
        </w:rPr>
        <w:lastRenderedPageBreak/>
        <w:t xml:space="preserve">       </w:t>
      </w:r>
      <w:r w:rsidR="00C0568C" w:rsidRPr="00787DAF">
        <w:rPr>
          <w:sz w:val="20"/>
        </w:rPr>
        <w:t>podwykonawcom,</w:t>
      </w:r>
    </w:p>
    <w:p w:rsidR="00C0568C" w:rsidRPr="00787DAF" w:rsidRDefault="00C0568C" w:rsidP="00C0568C">
      <w:pPr>
        <w:numPr>
          <w:ilvl w:val="2"/>
          <w:numId w:val="7"/>
        </w:numPr>
        <w:autoSpaceDE w:val="0"/>
        <w:jc w:val="both"/>
        <w:rPr>
          <w:sz w:val="20"/>
        </w:rPr>
      </w:pPr>
      <w:r w:rsidRPr="00787DAF">
        <w:rPr>
          <w:sz w:val="20"/>
        </w:rPr>
        <w:t>z tytułu nieterminowej zapłaty wynagrodzenia należnego podwykonawcom lub dalszym podwykonawcom w wysokości 0,5% wynagrodzenia należnego podwykonawcom lub dalszym podwykonawcom , za każdy dzień opóźnienia ,</w:t>
      </w:r>
    </w:p>
    <w:p w:rsidR="00C0568C" w:rsidRPr="00787DAF" w:rsidRDefault="00C0568C" w:rsidP="00C0568C">
      <w:pPr>
        <w:numPr>
          <w:ilvl w:val="2"/>
          <w:numId w:val="7"/>
        </w:numPr>
        <w:autoSpaceDE w:val="0"/>
        <w:jc w:val="both"/>
        <w:rPr>
          <w:sz w:val="20"/>
        </w:rPr>
      </w:pPr>
      <w:r w:rsidRPr="00787DAF">
        <w:rPr>
          <w:sz w:val="20"/>
        </w:rPr>
        <w:t>za wprowadzenie podwykonawcy na teren budowy przed przedstawienie</w:t>
      </w:r>
      <w:r w:rsidR="00EA55FE" w:rsidRPr="00787DAF">
        <w:rPr>
          <w:sz w:val="20"/>
        </w:rPr>
        <w:t>m</w:t>
      </w:r>
      <w:r w:rsidRPr="00787DAF">
        <w:rPr>
          <w:sz w:val="20"/>
        </w:rPr>
        <w:t xml:space="preserve"> Zamawiającemu umowy z podwykonawcą ( lub jej projektu) w wysokości 10.000,00 zł netto, z wyjątkiem sytuacji kiedy wprowadzenie podwykonawcy spowodowane było koniecznością natychmiastowego działania w celu zabezpieczenia katastrofie lub w celu uniknięcia strat,</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przedłożenia do zaakceptowania projektu umowy o podwykonawstwo, której przedmiotem są roboty budowlane , lub projektu jej zmiany w wysokości 10% wartości  podpisanej umowy o podwykonawstwo,</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 xml:space="preserve">przedłożenia poświadczonej za zgodność z oryginałem kopii umowy o podwykonawstwo lub jej zmiany w wysokości 200 złotych za każdy dzień opóźnienia (licząc od </w:t>
      </w:r>
      <w:r w:rsidR="00A37FA6" w:rsidRPr="00787DAF">
        <w:rPr>
          <w:sz w:val="20"/>
        </w:rPr>
        <w:t xml:space="preserve">siódmego </w:t>
      </w:r>
      <w:r w:rsidRPr="00787DAF">
        <w:rPr>
          <w:sz w:val="20"/>
        </w:rPr>
        <w:t xml:space="preserve"> dni</w:t>
      </w:r>
      <w:r w:rsidR="00A37FA6" w:rsidRPr="00787DAF">
        <w:rPr>
          <w:sz w:val="20"/>
        </w:rPr>
        <w:t>a</w:t>
      </w:r>
      <w:r w:rsidRPr="00787DAF">
        <w:rPr>
          <w:sz w:val="20"/>
        </w:rPr>
        <w:t xml:space="preserve"> od daty podpisania umowy ),</w:t>
      </w:r>
    </w:p>
    <w:p w:rsidR="00C0568C" w:rsidRDefault="00C0568C" w:rsidP="00C0568C">
      <w:pPr>
        <w:numPr>
          <w:ilvl w:val="2"/>
          <w:numId w:val="7"/>
        </w:numPr>
        <w:autoSpaceDE w:val="0"/>
        <w:jc w:val="both"/>
        <w:rPr>
          <w:sz w:val="20"/>
        </w:rPr>
      </w:pPr>
      <w:r w:rsidRPr="00787DAF">
        <w:rPr>
          <w:sz w:val="20"/>
        </w:rPr>
        <w:t>z tytułu braku zmiany umowy o podwykonawstwo w zakresie terminu zapłaty dłuższego niż 30 dni w wysokości 200 złotych za każdy dzień braku zmiany umowy o podwykonawstwo, licząc od dnia , w którym Zamawiający informuje o tym Wykonawcę i wzywa go do doprowadzenia do zmiany tejże umowy</w:t>
      </w:r>
      <w:r w:rsidR="000D011B">
        <w:rPr>
          <w:sz w:val="20"/>
        </w:rPr>
        <w:t xml:space="preserve">, </w:t>
      </w:r>
    </w:p>
    <w:p w:rsidR="000D011B" w:rsidRDefault="000D011B" w:rsidP="00C0568C">
      <w:pPr>
        <w:numPr>
          <w:ilvl w:val="2"/>
          <w:numId w:val="7"/>
        </w:numPr>
        <w:autoSpaceDE w:val="0"/>
        <w:jc w:val="both"/>
        <w:rPr>
          <w:sz w:val="20"/>
        </w:rPr>
      </w:pPr>
      <w:r>
        <w:rPr>
          <w:sz w:val="20"/>
        </w:rPr>
        <w:t xml:space="preserve">w wysokości 500,00 zł za każdy dzień roboczy , w przypadku nie dopełnienia obowiązku, o którym mowa w </w:t>
      </w:r>
      <w:r w:rsidRPr="00787DAF">
        <w:rPr>
          <w:sz w:val="20"/>
        </w:rPr>
        <w:t>§</w:t>
      </w:r>
      <w:r>
        <w:rPr>
          <w:sz w:val="20"/>
        </w:rPr>
        <w:t xml:space="preserve">4 ust.2 </w:t>
      </w:r>
      <w:proofErr w:type="spellStart"/>
      <w:r>
        <w:rPr>
          <w:sz w:val="20"/>
        </w:rPr>
        <w:t>pkt</w:t>
      </w:r>
      <w:proofErr w:type="spellEnd"/>
      <w:r>
        <w:rPr>
          <w:sz w:val="20"/>
        </w:rPr>
        <w:t xml:space="preserve"> 2</w:t>
      </w:r>
      <w:r w:rsidR="006D4124">
        <w:rPr>
          <w:sz w:val="20"/>
        </w:rPr>
        <w:t>0</w:t>
      </w:r>
      <w:r>
        <w:rPr>
          <w:sz w:val="20"/>
        </w:rPr>
        <w:t>).</w:t>
      </w:r>
    </w:p>
    <w:p w:rsidR="00F35A03" w:rsidRPr="00787DAF" w:rsidRDefault="00F35A03" w:rsidP="00F35A03">
      <w:pPr>
        <w:autoSpaceDE w:val="0"/>
        <w:ind w:left="1080"/>
        <w:jc w:val="both"/>
        <w:rPr>
          <w:sz w:val="20"/>
        </w:rPr>
      </w:pPr>
    </w:p>
    <w:p w:rsidR="00C0568C" w:rsidRPr="00787DAF" w:rsidRDefault="00D85A91" w:rsidP="00D85A91">
      <w:pPr>
        <w:autoSpaceDE w:val="0"/>
        <w:ind w:left="1080"/>
        <w:jc w:val="both"/>
        <w:rPr>
          <w:sz w:val="20"/>
        </w:rPr>
      </w:pPr>
      <w:r w:rsidRPr="00787DAF">
        <w:rPr>
          <w:sz w:val="20"/>
        </w:rPr>
        <w:t xml:space="preserve">2) </w:t>
      </w:r>
      <w:r w:rsidR="00C0568C" w:rsidRPr="00787DAF">
        <w:rPr>
          <w:sz w:val="20"/>
        </w:rPr>
        <w:t xml:space="preserve">Wykonawca wyraża zgodę na potrącenie kar umownych z przysługującego mu wynagrodzenia. </w:t>
      </w:r>
    </w:p>
    <w:p w:rsidR="00C0568C" w:rsidRPr="00787DAF" w:rsidRDefault="005D71F9" w:rsidP="00D85A91">
      <w:pPr>
        <w:autoSpaceDE w:val="0"/>
        <w:ind w:left="720"/>
        <w:jc w:val="both"/>
        <w:rPr>
          <w:sz w:val="20"/>
        </w:rPr>
      </w:pPr>
      <w:r w:rsidRPr="00787DAF">
        <w:rPr>
          <w:sz w:val="20"/>
        </w:rPr>
        <w:t xml:space="preserve">       3)</w:t>
      </w:r>
      <w:r w:rsidR="00D85A91" w:rsidRPr="00787DAF">
        <w:rPr>
          <w:sz w:val="20"/>
        </w:rPr>
        <w:t xml:space="preserve"> </w:t>
      </w:r>
      <w:r w:rsidR="00C0568C" w:rsidRPr="00787DAF">
        <w:rPr>
          <w:sz w:val="20"/>
        </w:rPr>
        <w:t xml:space="preserve">Zamawiający płaci Wykonawcy kary umowne: </w:t>
      </w:r>
    </w:p>
    <w:p w:rsidR="00C0568C" w:rsidRPr="00787DAF" w:rsidRDefault="005D71F9" w:rsidP="005D71F9">
      <w:pPr>
        <w:autoSpaceDE w:val="0"/>
        <w:ind w:left="720"/>
        <w:jc w:val="both"/>
        <w:rPr>
          <w:sz w:val="20"/>
        </w:rPr>
      </w:pPr>
      <w:r w:rsidRPr="00787DAF">
        <w:rPr>
          <w:sz w:val="20"/>
        </w:rPr>
        <w:t xml:space="preserve">       a)  </w:t>
      </w:r>
      <w:r w:rsidR="00C0568C" w:rsidRPr="00787DAF">
        <w:rPr>
          <w:sz w:val="20"/>
        </w:rPr>
        <w:t xml:space="preserve">za zwłokę w odbiorze przedmiotu umowy, z przyczyn zależnych od Zamawiającego, </w:t>
      </w:r>
      <w:r w:rsidR="00C0568C" w:rsidRPr="00787DAF">
        <w:rPr>
          <w:sz w:val="20"/>
        </w:rPr>
        <w:br/>
      </w:r>
      <w:r w:rsidR="00CF78AD" w:rsidRPr="00787DAF">
        <w:rPr>
          <w:sz w:val="20"/>
        </w:rPr>
        <w:t xml:space="preserve">               </w:t>
      </w:r>
      <w:r w:rsidR="00C0568C" w:rsidRPr="00787DAF">
        <w:rPr>
          <w:sz w:val="20"/>
        </w:rPr>
        <w:t xml:space="preserve">w wysokości 0,2 % wartości wynagrodzenia ustalonego w § 3 ust.1  za każdy dzień zwłoki; </w:t>
      </w:r>
    </w:p>
    <w:p w:rsidR="00C0568C" w:rsidRPr="00787DAF" w:rsidRDefault="005D71F9" w:rsidP="005D71F9">
      <w:pPr>
        <w:autoSpaceDE w:val="0"/>
        <w:ind w:left="720"/>
        <w:jc w:val="both"/>
        <w:rPr>
          <w:sz w:val="20"/>
        </w:rPr>
      </w:pPr>
      <w:r w:rsidRPr="00787DAF">
        <w:rPr>
          <w:sz w:val="20"/>
        </w:rPr>
        <w:t xml:space="preserve">       b)  </w:t>
      </w:r>
      <w:r w:rsidR="00C0568C" w:rsidRPr="00787DAF">
        <w:rPr>
          <w:sz w:val="20"/>
        </w:rPr>
        <w:t xml:space="preserve">z tytułu odstąpienia od umowy przez którąkolwiek ze stron z przyczyn zależnych </w:t>
      </w:r>
      <w:r w:rsidR="00C0568C" w:rsidRPr="00787DAF">
        <w:rPr>
          <w:sz w:val="20"/>
        </w:rPr>
        <w:br/>
      </w:r>
      <w:r w:rsidR="00CF78AD" w:rsidRPr="00787DAF">
        <w:rPr>
          <w:sz w:val="20"/>
        </w:rPr>
        <w:t xml:space="preserve">               </w:t>
      </w:r>
      <w:r w:rsidR="00C0568C" w:rsidRPr="00787DAF">
        <w:rPr>
          <w:sz w:val="20"/>
        </w:rPr>
        <w:t xml:space="preserve">od Zamawiającego w wysokości 20% wynagrodzenia ustalonego w § 3 ust.1 , </w:t>
      </w:r>
      <w:r w:rsidR="00C0568C" w:rsidRPr="00787DAF">
        <w:rPr>
          <w:sz w:val="20"/>
        </w:rPr>
        <w:br/>
      </w:r>
      <w:r w:rsidR="00CF78AD" w:rsidRPr="00787DAF">
        <w:rPr>
          <w:sz w:val="20"/>
        </w:rPr>
        <w:t xml:space="preserve">               </w:t>
      </w:r>
      <w:r w:rsidR="00C0568C" w:rsidRPr="00787DAF">
        <w:rPr>
          <w:sz w:val="20"/>
        </w:rPr>
        <w:t xml:space="preserve">z zastrzeżeniem § 12 </w:t>
      </w:r>
      <w:r w:rsidR="00CF78AD" w:rsidRPr="00787DAF">
        <w:rPr>
          <w:sz w:val="20"/>
        </w:rPr>
        <w:t>.</w:t>
      </w:r>
      <w:r w:rsidR="00C0568C" w:rsidRPr="00787DAF">
        <w:rPr>
          <w:sz w:val="20"/>
        </w:rPr>
        <w:t xml:space="preserve"> </w:t>
      </w:r>
    </w:p>
    <w:p w:rsidR="00C0568C" w:rsidRPr="00787DAF" w:rsidRDefault="00C0568C" w:rsidP="00C0568C">
      <w:pPr>
        <w:numPr>
          <w:ilvl w:val="0"/>
          <w:numId w:val="17"/>
        </w:numPr>
        <w:autoSpaceDE w:val="0"/>
        <w:ind w:left="709"/>
        <w:jc w:val="both"/>
        <w:rPr>
          <w:sz w:val="20"/>
        </w:rPr>
      </w:pPr>
      <w:r w:rsidRPr="00787DAF">
        <w:rPr>
          <w:sz w:val="20"/>
        </w:rPr>
        <w:t xml:space="preserve">W przypadku braku możliwości pełnego zaspokojenia należnych Zamawiającemu kar umownych z kwoty wniesionego przez Wykonawcę zabezpieczenia należytego wykonania umowy, Zamawiający pobierze je z bieżących należności Wykonawcy. </w:t>
      </w:r>
    </w:p>
    <w:p w:rsidR="00C0568C" w:rsidRPr="00787DAF" w:rsidRDefault="00C0568C" w:rsidP="00C0568C">
      <w:pPr>
        <w:numPr>
          <w:ilvl w:val="0"/>
          <w:numId w:val="17"/>
        </w:numPr>
        <w:autoSpaceDE w:val="0"/>
        <w:ind w:left="709"/>
        <w:jc w:val="both"/>
        <w:rPr>
          <w:b/>
          <w:bCs/>
          <w:sz w:val="20"/>
          <w:shd w:val="clear" w:color="auto" w:fill="FFFF00"/>
        </w:rPr>
      </w:pPr>
      <w:r w:rsidRPr="00787DAF">
        <w:rPr>
          <w:sz w:val="20"/>
        </w:rPr>
        <w:t xml:space="preserve">Jeżeli wartość szkody przewyższy wartość należnych kar umownych, strony będą mogły dochodzić od siebie należności w wysokości rzeczywiście poniesionej szkody na zasadach ogólnych. </w:t>
      </w:r>
    </w:p>
    <w:p w:rsidR="00C0568C" w:rsidRPr="00787DAF" w:rsidRDefault="00C0568C" w:rsidP="00C0568C">
      <w:pPr>
        <w:autoSpaceDE w:val="0"/>
        <w:rPr>
          <w:b/>
          <w:bCs/>
          <w:sz w:val="20"/>
          <w:shd w:val="clear" w:color="auto" w:fill="FFFF00"/>
        </w:rPr>
      </w:pPr>
    </w:p>
    <w:p w:rsidR="00C0568C" w:rsidRPr="00B46B90" w:rsidRDefault="00C0568C" w:rsidP="00C0568C">
      <w:pPr>
        <w:autoSpaceDE w:val="0"/>
        <w:jc w:val="center"/>
        <w:rPr>
          <w:sz w:val="20"/>
        </w:rPr>
      </w:pPr>
      <w:r w:rsidRPr="00B46B90">
        <w:rPr>
          <w:b/>
          <w:bCs/>
          <w:sz w:val="20"/>
        </w:rPr>
        <w:t>§ 10. Odbiór robót</w:t>
      </w:r>
    </w:p>
    <w:p w:rsidR="00C0568C" w:rsidRPr="00B46B90" w:rsidRDefault="00C0568C" w:rsidP="00C0568C">
      <w:pPr>
        <w:autoSpaceDE w:val="0"/>
        <w:jc w:val="both"/>
        <w:rPr>
          <w:sz w:val="20"/>
        </w:rPr>
      </w:pPr>
    </w:p>
    <w:p w:rsidR="00C0568C" w:rsidRPr="00B46B90" w:rsidRDefault="00EA49C4" w:rsidP="00C0568C">
      <w:pPr>
        <w:numPr>
          <w:ilvl w:val="0"/>
          <w:numId w:val="23"/>
        </w:numPr>
        <w:autoSpaceDE w:val="0"/>
        <w:ind w:left="709"/>
        <w:jc w:val="both"/>
        <w:rPr>
          <w:sz w:val="20"/>
        </w:rPr>
      </w:pPr>
      <w:r>
        <w:rPr>
          <w:sz w:val="20"/>
        </w:rPr>
        <w:t xml:space="preserve">Roboty </w:t>
      </w:r>
      <w:r w:rsidR="00C0568C" w:rsidRPr="00B46B90">
        <w:rPr>
          <w:sz w:val="20"/>
        </w:rPr>
        <w:t>po  zakończeniu podlegać będ</w:t>
      </w:r>
      <w:r>
        <w:rPr>
          <w:sz w:val="20"/>
        </w:rPr>
        <w:t>ą</w:t>
      </w:r>
      <w:r w:rsidR="00C0568C" w:rsidRPr="00B46B90">
        <w:rPr>
          <w:sz w:val="20"/>
        </w:rPr>
        <w:t xml:space="preserve"> odbiorowi końcowemu.</w:t>
      </w:r>
    </w:p>
    <w:p w:rsidR="00C0568C" w:rsidRPr="00B46B90" w:rsidRDefault="00C0568C" w:rsidP="00C0568C">
      <w:pPr>
        <w:numPr>
          <w:ilvl w:val="0"/>
          <w:numId w:val="23"/>
        </w:numPr>
        <w:autoSpaceDE w:val="0"/>
        <w:ind w:left="709"/>
        <w:jc w:val="both"/>
        <w:rPr>
          <w:sz w:val="20"/>
        </w:rPr>
      </w:pPr>
      <w:r w:rsidRPr="00B46B90">
        <w:rPr>
          <w:sz w:val="20"/>
        </w:rPr>
        <w:t>Komisyjny odbiór końcowy robót zorganizowany będzie przez Zamawiającego w nieprzekraczalnym terminie 1</w:t>
      </w:r>
      <w:r w:rsidR="009C46B2">
        <w:rPr>
          <w:sz w:val="20"/>
        </w:rPr>
        <w:t>0</w:t>
      </w:r>
      <w:r w:rsidRPr="00B46B90">
        <w:rPr>
          <w:sz w:val="20"/>
        </w:rPr>
        <w:t xml:space="preserve"> dni od daty zgłoszenia (wpisem Wykonawcy do dziennika budowy oraz pismem do Zamawiającego</w:t>
      </w:r>
      <w:r w:rsidR="000218BD" w:rsidRPr="00B46B90">
        <w:rPr>
          <w:sz w:val="20"/>
        </w:rPr>
        <w:t>)</w:t>
      </w:r>
      <w:r w:rsidRPr="00B46B90">
        <w:rPr>
          <w:sz w:val="20"/>
        </w:rPr>
        <w:t>.</w:t>
      </w:r>
    </w:p>
    <w:p w:rsidR="00C0568C" w:rsidRPr="00B46B90" w:rsidRDefault="00C0568C" w:rsidP="00C0568C">
      <w:pPr>
        <w:numPr>
          <w:ilvl w:val="0"/>
          <w:numId w:val="23"/>
        </w:numPr>
        <w:autoSpaceDE w:val="0"/>
        <w:ind w:left="709"/>
        <w:jc w:val="both"/>
        <w:rPr>
          <w:sz w:val="20"/>
        </w:rPr>
      </w:pPr>
      <w:r w:rsidRPr="00B46B90">
        <w:rPr>
          <w:sz w:val="20"/>
        </w:rPr>
        <w:t>Podstawą do zgłoszenia przez Wykonawcę gotowości do odbioru jest faktyczne wykonanie robót zgodnie z umową, potwierdzone pisemnie przez inspektora nadzoru.</w:t>
      </w:r>
    </w:p>
    <w:p w:rsidR="00C0568C" w:rsidRPr="00B46B90" w:rsidRDefault="00C0568C" w:rsidP="00C0568C">
      <w:pPr>
        <w:numPr>
          <w:ilvl w:val="0"/>
          <w:numId w:val="23"/>
        </w:numPr>
        <w:autoSpaceDE w:val="0"/>
        <w:ind w:left="709"/>
        <w:jc w:val="both"/>
        <w:rPr>
          <w:sz w:val="20"/>
        </w:rPr>
      </w:pPr>
      <w:r w:rsidRPr="00B46B90">
        <w:rPr>
          <w:sz w:val="20"/>
        </w:rPr>
        <w:t xml:space="preserve">Wykonawca przedłoży Zamawiającemu w dniu zgłoszenia do odbioru końcowego następujące dokumenty: </w:t>
      </w:r>
    </w:p>
    <w:p w:rsidR="00C0568C" w:rsidRPr="009646E6" w:rsidRDefault="00C0568C" w:rsidP="00C0568C">
      <w:pPr>
        <w:numPr>
          <w:ilvl w:val="1"/>
          <w:numId w:val="8"/>
        </w:numPr>
        <w:autoSpaceDE w:val="0"/>
        <w:jc w:val="both"/>
        <w:rPr>
          <w:sz w:val="20"/>
        </w:rPr>
      </w:pPr>
      <w:r w:rsidRPr="009646E6">
        <w:rPr>
          <w:sz w:val="20"/>
        </w:rPr>
        <w:t xml:space="preserve">dziennika budowy, </w:t>
      </w:r>
    </w:p>
    <w:p w:rsidR="00C0568C" w:rsidRPr="00B46B90" w:rsidRDefault="00C0568C" w:rsidP="00C0568C">
      <w:pPr>
        <w:numPr>
          <w:ilvl w:val="1"/>
          <w:numId w:val="8"/>
        </w:numPr>
        <w:autoSpaceDE w:val="0"/>
        <w:jc w:val="both"/>
        <w:rPr>
          <w:sz w:val="20"/>
        </w:rPr>
      </w:pPr>
      <w:r w:rsidRPr="00B46B90">
        <w:rPr>
          <w:sz w:val="20"/>
        </w:rPr>
        <w:t xml:space="preserve">dokumentację geodezyjną powykonawczą – szkic geodety, </w:t>
      </w:r>
    </w:p>
    <w:p w:rsidR="00C0568C" w:rsidRPr="00B46B90" w:rsidRDefault="00C0568C" w:rsidP="00C0568C">
      <w:pPr>
        <w:numPr>
          <w:ilvl w:val="1"/>
          <w:numId w:val="8"/>
        </w:numPr>
        <w:autoSpaceDE w:val="0"/>
        <w:jc w:val="both"/>
        <w:rPr>
          <w:sz w:val="20"/>
        </w:rPr>
      </w:pPr>
      <w:r w:rsidRPr="00B46B90">
        <w:rPr>
          <w:sz w:val="20"/>
        </w:rPr>
        <w:t xml:space="preserve">atesty na materiały , </w:t>
      </w:r>
    </w:p>
    <w:p w:rsidR="00C0568C" w:rsidRPr="00B46B90" w:rsidRDefault="00C0568C" w:rsidP="00C0568C">
      <w:pPr>
        <w:numPr>
          <w:ilvl w:val="1"/>
          <w:numId w:val="8"/>
        </w:numPr>
        <w:autoSpaceDE w:val="0"/>
        <w:jc w:val="both"/>
        <w:rPr>
          <w:sz w:val="20"/>
        </w:rPr>
      </w:pPr>
      <w:r w:rsidRPr="00B46B90">
        <w:rPr>
          <w:sz w:val="20"/>
        </w:rPr>
        <w:t xml:space="preserve">szkice z naniesionymi wszystkimi zmianami podpisanymi przez projektanta, </w:t>
      </w:r>
    </w:p>
    <w:p w:rsidR="00C0568C" w:rsidRPr="00B46B90" w:rsidRDefault="00C0568C" w:rsidP="00C0568C">
      <w:pPr>
        <w:numPr>
          <w:ilvl w:val="1"/>
          <w:numId w:val="8"/>
        </w:numPr>
        <w:autoSpaceDE w:val="0"/>
        <w:jc w:val="both"/>
        <w:rPr>
          <w:sz w:val="20"/>
        </w:rPr>
      </w:pPr>
      <w:r w:rsidRPr="00B46B90">
        <w:rPr>
          <w:sz w:val="20"/>
        </w:rPr>
        <w:t xml:space="preserve">wymagane dokumenty, protokoły i zaświadczenia z przeprowadzonych  przez Wykonawcę, sprawdzeń i badań,  </w:t>
      </w:r>
    </w:p>
    <w:p w:rsidR="00C0568C" w:rsidRPr="00B46B90" w:rsidRDefault="00C0568C" w:rsidP="00C0568C">
      <w:pPr>
        <w:numPr>
          <w:ilvl w:val="1"/>
          <w:numId w:val="8"/>
        </w:numPr>
        <w:autoSpaceDE w:val="0"/>
        <w:jc w:val="both"/>
        <w:rPr>
          <w:sz w:val="20"/>
        </w:rPr>
      </w:pPr>
      <w:r w:rsidRPr="00B46B90">
        <w:rPr>
          <w:sz w:val="20"/>
        </w:rPr>
        <w:t xml:space="preserve">oświadczenie kierownika budowy zgodnie z art.57 Prawa budowlanego oraz wszystkie, nie wymienione w umowie dokumenty a wymagane art. 57 Prawa budowlanego. </w:t>
      </w:r>
    </w:p>
    <w:p w:rsidR="00C0568C" w:rsidRPr="00B46B90" w:rsidRDefault="00C0568C" w:rsidP="00C0568C">
      <w:pPr>
        <w:numPr>
          <w:ilvl w:val="0"/>
          <w:numId w:val="23"/>
        </w:numPr>
        <w:autoSpaceDE w:val="0"/>
        <w:ind w:left="709"/>
        <w:jc w:val="both"/>
        <w:rPr>
          <w:sz w:val="20"/>
        </w:rPr>
      </w:pPr>
      <w:r w:rsidRPr="00B46B90">
        <w:rPr>
          <w:sz w:val="20"/>
        </w:rPr>
        <w:t xml:space="preserve">Warunkiem wyznaczenia terminu odbioru robót przez Zamawiającego jest złożenie przez Wykonawcę kompletu wymaganych dokumentów, o których mowa w ust. </w:t>
      </w:r>
      <w:r w:rsidR="00542050" w:rsidRPr="00B46B90">
        <w:rPr>
          <w:sz w:val="20"/>
        </w:rPr>
        <w:t>4</w:t>
      </w:r>
      <w:r w:rsidRPr="00B46B90">
        <w:rPr>
          <w:sz w:val="20"/>
        </w:rPr>
        <w:t xml:space="preserve"> i potwierdzenie otrzymania ich przez upoważnionego pracownika Zamawiającego. </w:t>
      </w:r>
    </w:p>
    <w:p w:rsidR="00C0568C" w:rsidRPr="00B46B90" w:rsidRDefault="00C0568C" w:rsidP="00C0568C">
      <w:pPr>
        <w:numPr>
          <w:ilvl w:val="0"/>
          <w:numId w:val="23"/>
        </w:numPr>
        <w:autoSpaceDE w:val="0"/>
        <w:ind w:left="709"/>
        <w:jc w:val="both"/>
        <w:rPr>
          <w:sz w:val="20"/>
        </w:rPr>
      </w:pPr>
      <w:r w:rsidRPr="00B46B90">
        <w:rPr>
          <w:sz w:val="20"/>
        </w:rPr>
        <w:t xml:space="preserve">Termin rozpoczęcia odbioru końcowego wyznaczy Zamawiający. </w:t>
      </w:r>
    </w:p>
    <w:p w:rsidR="00C0568C" w:rsidRPr="00B46B90" w:rsidRDefault="00C0568C" w:rsidP="00C0568C">
      <w:pPr>
        <w:numPr>
          <w:ilvl w:val="0"/>
          <w:numId w:val="23"/>
        </w:numPr>
        <w:autoSpaceDE w:val="0"/>
        <w:ind w:left="709"/>
        <w:jc w:val="both"/>
        <w:rPr>
          <w:sz w:val="20"/>
        </w:rPr>
      </w:pPr>
      <w:r w:rsidRPr="00B46B90">
        <w:rPr>
          <w:sz w:val="20"/>
        </w:rPr>
        <w:t xml:space="preserve">Czynności odbiorowe powinny być zakończone w ciągu 7 dni. </w:t>
      </w:r>
    </w:p>
    <w:p w:rsidR="00C0568C" w:rsidRPr="00B46B90" w:rsidRDefault="00C0568C" w:rsidP="00C0568C">
      <w:pPr>
        <w:numPr>
          <w:ilvl w:val="0"/>
          <w:numId w:val="23"/>
        </w:numPr>
        <w:autoSpaceDE w:val="0"/>
        <w:ind w:left="709"/>
        <w:jc w:val="both"/>
        <w:rPr>
          <w:sz w:val="20"/>
        </w:rPr>
      </w:pPr>
      <w:r w:rsidRPr="00B46B90">
        <w:rPr>
          <w:sz w:val="20"/>
        </w:rPr>
        <w:t xml:space="preserve">Jeżeli w toku czynności odbiorowych zostaną stwierdzone wady, to Zamawiającemu przysługują następujące uprawnienia: </w:t>
      </w:r>
    </w:p>
    <w:p w:rsidR="00C0568C" w:rsidRPr="00B46B90" w:rsidRDefault="00C0568C" w:rsidP="00C0568C">
      <w:pPr>
        <w:numPr>
          <w:ilvl w:val="1"/>
          <w:numId w:val="26"/>
        </w:numPr>
        <w:autoSpaceDE w:val="0"/>
        <w:jc w:val="both"/>
        <w:rPr>
          <w:sz w:val="20"/>
        </w:rPr>
      </w:pPr>
      <w:r w:rsidRPr="00B46B90">
        <w:rPr>
          <w:sz w:val="20"/>
        </w:rPr>
        <w:lastRenderedPageBreak/>
        <w:t xml:space="preserve">jeżeli wady nadają się do usunięcia, </w:t>
      </w:r>
      <w:r w:rsidR="00EC0416">
        <w:rPr>
          <w:sz w:val="20"/>
        </w:rPr>
        <w:t>Zamawiający wyznaczy termin do ich usunięcia w protokole odbioru</w:t>
      </w:r>
      <w:r w:rsidRPr="00B46B90">
        <w:rPr>
          <w:sz w:val="20"/>
        </w:rPr>
        <w:t xml:space="preserve">, </w:t>
      </w:r>
    </w:p>
    <w:p w:rsidR="00C0568C" w:rsidRPr="00B46B90" w:rsidRDefault="00C0568C" w:rsidP="00C0568C">
      <w:pPr>
        <w:numPr>
          <w:ilvl w:val="1"/>
          <w:numId w:val="26"/>
        </w:numPr>
        <w:autoSpaceDE w:val="0"/>
        <w:jc w:val="both"/>
        <w:rPr>
          <w:sz w:val="20"/>
        </w:rPr>
      </w:pPr>
      <w:r w:rsidRPr="00B46B90">
        <w:rPr>
          <w:sz w:val="20"/>
        </w:rPr>
        <w:t xml:space="preserve">jeżeli wady nie nadają się do usunięcia to: </w:t>
      </w:r>
    </w:p>
    <w:p w:rsidR="00C0568C" w:rsidRPr="00B46B90" w:rsidRDefault="00C0568C" w:rsidP="00C0568C">
      <w:pPr>
        <w:numPr>
          <w:ilvl w:val="2"/>
          <w:numId w:val="26"/>
        </w:numPr>
        <w:autoSpaceDE w:val="0"/>
        <w:jc w:val="both"/>
        <w:rPr>
          <w:sz w:val="20"/>
        </w:rPr>
      </w:pPr>
      <w:r w:rsidRPr="00B46B90">
        <w:rPr>
          <w:sz w:val="20"/>
        </w:rPr>
        <w:t xml:space="preserve">jeżeli nie uniemożliwiają one użytkowania przedmiotu odbioru zgodnie  z przeznaczeniem, Zamawiający może obniżyć odpowiednio wynagrodzenie, </w:t>
      </w:r>
    </w:p>
    <w:p w:rsidR="00C0568C" w:rsidRPr="00B46B90" w:rsidRDefault="00C0568C" w:rsidP="00C0568C">
      <w:pPr>
        <w:numPr>
          <w:ilvl w:val="2"/>
          <w:numId w:val="26"/>
        </w:numPr>
        <w:autoSpaceDE w:val="0"/>
        <w:jc w:val="both"/>
        <w:rPr>
          <w:sz w:val="20"/>
        </w:rPr>
      </w:pPr>
      <w:r w:rsidRPr="00B46B90">
        <w:rPr>
          <w:sz w:val="20"/>
        </w:rPr>
        <w:t xml:space="preserve">jeżeli wady uniemożliwiają użytkowanie zgodnie z przeznaczeniem, Zamawiający może odstąpić od umowy lub żądać wykonania przedmiotu umowy po raz drugi. </w:t>
      </w:r>
    </w:p>
    <w:p w:rsidR="00C0568C" w:rsidRPr="00B46B90" w:rsidRDefault="00C0568C" w:rsidP="00C0568C">
      <w:pPr>
        <w:numPr>
          <w:ilvl w:val="0"/>
          <w:numId w:val="23"/>
        </w:numPr>
        <w:autoSpaceDE w:val="0"/>
        <w:ind w:left="709"/>
        <w:jc w:val="both"/>
        <w:rPr>
          <w:sz w:val="20"/>
        </w:rPr>
      </w:pPr>
      <w:r w:rsidRPr="00B46B90">
        <w:rPr>
          <w:sz w:val="20"/>
        </w:rPr>
        <w:t xml:space="preserve">Strony postanawiają, że z czynności odbioru będzie spisany protokół, zawierający wszelkie ustalenia dokonane w toku odbioru. </w:t>
      </w:r>
    </w:p>
    <w:p w:rsidR="00C0568C" w:rsidRPr="00B46B90" w:rsidRDefault="00C0568C" w:rsidP="00C0568C">
      <w:pPr>
        <w:numPr>
          <w:ilvl w:val="0"/>
          <w:numId w:val="23"/>
        </w:numPr>
        <w:autoSpaceDE w:val="0"/>
        <w:ind w:left="709"/>
        <w:jc w:val="both"/>
        <w:rPr>
          <w:sz w:val="20"/>
        </w:rPr>
      </w:pPr>
      <w:r w:rsidRPr="00B46B90">
        <w:rPr>
          <w:sz w:val="20"/>
        </w:rPr>
        <w:t xml:space="preserve">Wykonawca zobowiązany jest do zawiadomienia Zamawiającego o usunięciu usterek  i wad oraz do żądania wyznaczenia terminu odbioru zakwestionowanych uprzednio robót  jako wadliwych. Usunięcie usterek i wad powinno być stwierdzone w protokole odbioru. </w:t>
      </w:r>
    </w:p>
    <w:p w:rsidR="00C0568C" w:rsidRPr="00B46B90" w:rsidRDefault="00C0568C" w:rsidP="00C0568C">
      <w:pPr>
        <w:numPr>
          <w:ilvl w:val="0"/>
          <w:numId w:val="23"/>
        </w:numPr>
        <w:autoSpaceDE w:val="0"/>
        <w:ind w:left="709"/>
        <w:jc w:val="both"/>
        <w:rPr>
          <w:sz w:val="20"/>
        </w:rPr>
      </w:pPr>
      <w:r w:rsidRPr="00B46B90">
        <w:rPr>
          <w:sz w:val="20"/>
        </w:rPr>
        <w:t xml:space="preserve">O wykryciu wady w okresie gwarancji Zamawiający obowiązany jest zawiadomić Wykonawcę na piśmie w ciągu 10 dni od jej ujawnienia. Istnienie wady strony potwierdzą protokolarnie, uzgadniając sposób i termin usunięcia wady. </w:t>
      </w:r>
    </w:p>
    <w:p w:rsidR="00C0568C" w:rsidRPr="00B46B90" w:rsidRDefault="00C0568C" w:rsidP="00C0568C">
      <w:pPr>
        <w:numPr>
          <w:ilvl w:val="0"/>
          <w:numId w:val="23"/>
        </w:numPr>
        <w:autoSpaceDE w:val="0"/>
        <w:ind w:left="709"/>
        <w:jc w:val="both"/>
        <w:rPr>
          <w:sz w:val="20"/>
        </w:rPr>
      </w:pPr>
      <w:r w:rsidRPr="00B46B90">
        <w:rPr>
          <w:sz w:val="20"/>
        </w:rPr>
        <w:t>Zamawiający zwoła, w trakcie trwania okresu gwarancji, komisję odbioru dla ustalenia warunków odbioru pogwarancyjnego.</w:t>
      </w:r>
    </w:p>
    <w:p w:rsidR="00C0568C" w:rsidRPr="00B46B90" w:rsidRDefault="00C0568C" w:rsidP="00C0568C">
      <w:pPr>
        <w:numPr>
          <w:ilvl w:val="0"/>
          <w:numId w:val="23"/>
        </w:numPr>
        <w:autoSpaceDE w:val="0"/>
        <w:ind w:left="709"/>
        <w:jc w:val="both"/>
        <w:rPr>
          <w:sz w:val="20"/>
        </w:rPr>
      </w:pPr>
      <w:r w:rsidRPr="00B46B90">
        <w:rPr>
          <w:sz w:val="20"/>
        </w:rPr>
        <w:t xml:space="preserve">Odbiór pogwarancyjny polegać będzie na ocenie wykonanych robót, a w tym związanych  z usunięciem usterek zaistniałych w okresie gwarancji. </w:t>
      </w:r>
    </w:p>
    <w:p w:rsidR="00C0568C" w:rsidRPr="00B46B90" w:rsidRDefault="00C0568C" w:rsidP="00C0568C">
      <w:pPr>
        <w:numPr>
          <w:ilvl w:val="0"/>
          <w:numId w:val="23"/>
        </w:numPr>
        <w:autoSpaceDE w:val="0"/>
        <w:ind w:left="709"/>
        <w:jc w:val="both"/>
        <w:rPr>
          <w:sz w:val="20"/>
        </w:rPr>
      </w:pPr>
      <w:r w:rsidRPr="00B46B90">
        <w:rPr>
          <w:sz w:val="20"/>
        </w:rPr>
        <w:t xml:space="preserve">Zamawiający jest zobowiązany do dokonania odbioru pogwarancyjnego robót w ciągu 14 dni kalendarzowych od powiadomienia go przez Wykonawcę o usunięciu usterek. </w:t>
      </w:r>
    </w:p>
    <w:p w:rsidR="00C0568C" w:rsidRPr="00B46B90" w:rsidRDefault="00C0568C" w:rsidP="00C0568C">
      <w:pPr>
        <w:autoSpaceDE w:val="0"/>
        <w:jc w:val="both"/>
        <w:rPr>
          <w:sz w:val="20"/>
        </w:rPr>
      </w:pPr>
    </w:p>
    <w:p w:rsidR="00C0568C" w:rsidRPr="00B46B90" w:rsidRDefault="00C0568C" w:rsidP="00C0568C">
      <w:pPr>
        <w:autoSpaceDE w:val="0"/>
        <w:jc w:val="center"/>
        <w:rPr>
          <w:sz w:val="20"/>
        </w:rPr>
      </w:pPr>
      <w:r w:rsidRPr="00B46B90">
        <w:rPr>
          <w:b/>
          <w:bCs/>
          <w:sz w:val="20"/>
        </w:rPr>
        <w:t>§ 11. Zmiany w umowie</w:t>
      </w:r>
    </w:p>
    <w:p w:rsidR="00C0568C" w:rsidRPr="00B46B90" w:rsidRDefault="00C0568C" w:rsidP="00C0568C">
      <w:pPr>
        <w:autoSpaceDE w:val="0"/>
        <w:jc w:val="both"/>
        <w:rPr>
          <w:sz w:val="20"/>
        </w:rPr>
      </w:pPr>
    </w:p>
    <w:p w:rsidR="00C0568C" w:rsidRPr="00B46B90" w:rsidRDefault="00C0568C" w:rsidP="00C0568C">
      <w:pPr>
        <w:numPr>
          <w:ilvl w:val="0"/>
          <w:numId w:val="28"/>
        </w:numPr>
        <w:autoSpaceDE w:val="0"/>
        <w:ind w:left="709"/>
        <w:jc w:val="both"/>
        <w:rPr>
          <w:sz w:val="20"/>
        </w:rPr>
      </w:pPr>
      <w:r w:rsidRPr="00B46B90">
        <w:rPr>
          <w:sz w:val="20"/>
        </w:rPr>
        <w:t xml:space="preserve">Zakazuje się zmian postanowień niniejszej umowy w stosunku do treści oferty, </w:t>
      </w:r>
      <w:r w:rsidRPr="00B46B90">
        <w:rPr>
          <w:sz w:val="20"/>
        </w:rPr>
        <w:br/>
        <w:t xml:space="preserve">na podstawie której dokonano wyboru Wykonawcy poza przypadkami określonymi w ust. 2. </w:t>
      </w:r>
    </w:p>
    <w:p w:rsidR="00C0568C" w:rsidRPr="00B46B90" w:rsidRDefault="00C0568C" w:rsidP="00C0568C">
      <w:pPr>
        <w:numPr>
          <w:ilvl w:val="0"/>
          <w:numId w:val="28"/>
        </w:numPr>
        <w:autoSpaceDE w:val="0"/>
        <w:ind w:left="709"/>
        <w:jc w:val="both"/>
        <w:rPr>
          <w:sz w:val="20"/>
        </w:rPr>
      </w:pPr>
      <w:r w:rsidRPr="00B46B90">
        <w:rPr>
          <w:sz w:val="20"/>
        </w:rPr>
        <w:t>Zamawiający przewiduje możliwość dokonania zmian postanowień zawartej umowy w przypadkach</w:t>
      </w:r>
      <w:r w:rsidR="00623120" w:rsidRPr="00B46B90">
        <w:rPr>
          <w:sz w:val="20"/>
        </w:rPr>
        <w:t xml:space="preserve"> </w:t>
      </w:r>
      <w:r w:rsidR="00517867" w:rsidRPr="00B46B90">
        <w:rPr>
          <w:sz w:val="20"/>
        </w:rPr>
        <w:t>:</w:t>
      </w:r>
      <w:r w:rsidRPr="00B46B90">
        <w:rPr>
          <w:sz w:val="20"/>
        </w:rPr>
        <w:t xml:space="preserve"> </w:t>
      </w:r>
    </w:p>
    <w:p w:rsidR="00C0568C" w:rsidRPr="00B46B90" w:rsidRDefault="00C0568C" w:rsidP="00C0568C">
      <w:pPr>
        <w:numPr>
          <w:ilvl w:val="1"/>
          <w:numId w:val="9"/>
        </w:numPr>
        <w:autoSpaceDE w:val="0"/>
        <w:jc w:val="both"/>
        <w:rPr>
          <w:sz w:val="20"/>
        </w:rPr>
      </w:pPr>
      <w:r w:rsidRPr="00625E34">
        <w:rPr>
          <w:sz w:val="20"/>
        </w:rPr>
        <w:t>zmiany terminu realizacji umowy</w:t>
      </w:r>
      <w:r w:rsidRPr="00B46B90">
        <w:rPr>
          <w:sz w:val="20"/>
        </w:rPr>
        <w:t xml:space="preserve">, przy czym termin może ulec przedłużeniu wyłącznie  o czas trwania okoliczności </w:t>
      </w:r>
      <w:r w:rsidR="00517867" w:rsidRPr="00B46B90">
        <w:rPr>
          <w:sz w:val="20"/>
        </w:rPr>
        <w:t>niżej wymienionych</w:t>
      </w:r>
      <w:r w:rsidRPr="00B46B90">
        <w:rPr>
          <w:sz w:val="20"/>
        </w:rPr>
        <w:t xml:space="preserve">: </w:t>
      </w:r>
    </w:p>
    <w:p w:rsidR="00C0568C" w:rsidRPr="00AF7BCB" w:rsidRDefault="00C0568C" w:rsidP="00C0568C">
      <w:pPr>
        <w:numPr>
          <w:ilvl w:val="2"/>
          <w:numId w:val="9"/>
        </w:numPr>
        <w:autoSpaceDE w:val="0"/>
        <w:jc w:val="both"/>
        <w:rPr>
          <w:sz w:val="20"/>
          <w:highlight w:val="yellow"/>
        </w:rPr>
      </w:pPr>
      <w:r w:rsidRPr="006B41B2">
        <w:rPr>
          <w:sz w:val="20"/>
        </w:rPr>
        <w:t>okresowego zawieszenia robót, gdy roboty zostaną rozpoczęte a warunki atmosferyczne nie będą pozwalały na ich kontynuację,</w:t>
      </w:r>
    </w:p>
    <w:p w:rsidR="00C0568C" w:rsidRPr="00B46B90" w:rsidRDefault="00C0568C" w:rsidP="00C0568C">
      <w:pPr>
        <w:numPr>
          <w:ilvl w:val="2"/>
          <w:numId w:val="9"/>
        </w:numPr>
        <w:autoSpaceDE w:val="0"/>
        <w:jc w:val="both"/>
        <w:rPr>
          <w:sz w:val="20"/>
        </w:rPr>
      </w:pPr>
      <w:r w:rsidRPr="00B46B90">
        <w:rPr>
          <w:sz w:val="20"/>
        </w:rPr>
        <w:t xml:space="preserve">wystąpienia awarii technicznych nie zawinionych przez Wykonawcę, </w:t>
      </w:r>
    </w:p>
    <w:p w:rsidR="00C0568C" w:rsidRPr="00B46B90" w:rsidRDefault="00C0568C" w:rsidP="00C0568C">
      <w:pPr>
        <w:numPr>
          <w:ilvl w:val="2"/>
          <w:numId w:val="9"/>
        </w:numPr>
        <w:autoSpaceDE w:val="0"/>
        <w:jc w:val="both"/>
        <w:rPr>
          <w:sz w:val="20"/>
        </w:rPr>
      </w:pPr>
      <w:r w:rsidRPr="00B46B90">
        <w:rPr>
          <w:sz w:val="20"/>
        </w:rPr>
        <w:t xml:space="preserve">opóźnień w uzyskaniu od organów administracyjnych wymaganych decyzji i zezwoleń. </w:t>
      </w:r>
    </w:p>
    <w:p w:rsidR="00C0568C" w:rsidRPr="00B46B90" w:rsidRDefault="00C0568C" w:rsidP="00C0568C">
      <w:pPr>
        <w:numPr>
          <w:ilvl w:val="2"/>
          <w:numId w:val="9"/>
        </w:numPr>
        <w:autoSpaceDE w:val="0"/>
        <w:jc w:val="both"/>
        <w:rPr>
          <w:sz w:val="20"/>
        </w:rPr>
      </w:pPr>
      <w:r w:rsidRPr="00B46B90">
        <w:rPr>
          <w:sz w:val="20"/>
        </w:rPr>
        <w:t>wystąpienia zmiany przedstawicieli stron odpowiedzialnych za realizację</w:t>
      </w:r>
      <w:r w:rsidR="009A3965" w:rsidRPr="00B46B90">
        <w:rPr>
          <w:sz w:val="20"/>
        </w:rPr>
        <w:t xml:space="preserve"> umowy przy czym </w:t>
      </w:r>
      <w:r w:rsidRPr="00B46B90">
        <w:rPr>
          <w:sz w:val="20"/>
        </w:rPr>
        <w:t>,  termin</w:t>
      </w:r>
      <w:r w:rsidR="009A3965" w:rsidRPr="00B46B90">
        <w:rPr>
          <w:sz w:val="20"/>
        </w:rPr>
        <w:t xml:space="preserve"> może być wydłużony </w:t>
      </w:r>
      <w:r w:rsidRPr="00B46B90">
        <w:rPr>
          <w:sz w:val="20"/>
        </w:rPr>
        <w:t xml:space="preserve"> o 7 dni roboczych od dnia zgłoszenia którejkolwiek ze stron o zaistniałej sytuacji, </w:t>
      </w:r>
    </w:p>
    <w:p w:rsidR="00C0568C" w:rsidRPr="00B46B90" w:rsidRDefault="00C0568C" w:rsidP="00C0568C">
      <w:pPr>
        <w:numPr>
          <w:ilvl w:val="2"/>
          <w:numId w:val="9"/>
        </w:numPr>
        <w:autoSpaceDE w:val="0"/>
        <w:jc w:val="both"/>
        <w:rPr>
          <w:sz w:val="20"/>
        </w:rPr>
      </w:pPr>
      <w:r w:rsidRPr="00B46B90">
        <w:rPr>
          <w:sz w:val="20"/>
        </w:rPr>
        <w:t xml:space="preserve"> wystąpienia takich warunków atmosferycznych, które  ze względów obiektywnych będą uniemożliwiały wykonanie robót budowlanych, zgodnie z normami techniczno-budowlanymi. </w:t>
      </w:r>
    </w:p>
    <w:p w:rsidR="00C0568C" w:rsidRPr="00B46B90" w:rsidRDefault="00C0568C" w:rsidP="00C0568C">
      <w:pPr>
        <w:numPr>
          <w:ilvl w:val="2"/>
          <w:numId w:val="9"/>
        </w:numPr>
        <w:autoSpaceDE w:val="0"/>
        <w:jc w:val="both"/>
        <w:rPr>
          <w:sz w:val="20"/>
        </w:rPr>
      </w:pPr>
      <w:r w:rsidRPr="00B46B90">
        <w:rPr>
          <w:sz w:val="20"/>
        </w:rPr>
        <w:t xml:space="preserve">wystąpienia okoliczności niezależnych od Wykonawcy  i Zamawiającego, skutkujących czasowym zawieszeniem realizacji umowy w tym:  w wyniku działań osób trzecich, napotkanych nieprzewidzianych w dokumentacji projektowej przeszkód, </w:t>
      </w:r>
    </w:p>
    <w:p w:rsidR="00C0568C" w:rsidRPr="00B46B90" w:rsidRDefault="00C0568C" w:rsidP="00C0568C">
      <w:pPr>
        <w:numPr>
          <w:ilvl w:val="2"/>
          <w:numId w:val="9"/>
        </w:numPr>
        <w:autoSpaceDE w:val="0"/>
        <w:jc w:val="both"/>
        <w:rPr>
          <w:sz w:val="20"/>
        </w:rPr>
      </w:pPr>
      <w:r w:rsidRPr="00B46B90">
        <w:rPr>
          <w:sz w:val="20"/>
        </w:rPr>
        <w:t xml:space="preserve">konieczności wykonania robót zamiennych, </w:t>
      </w:r>
    </w:p>
    <w:p w:rsidR="00C0568C" w:rsidRPr="00B46B90" w:rsidRDefault="00C0568C" w:rsidP="00C0568C">
      <w:pPr>
        <w:numPr>
          <w:ilvl w:val="2"/>
          <w:numId w:val="9"/>
        </w:numPr>
        <w:autoSpaceDE w:val="0"/>
        <w:jc w:val="both"/>
        <w:rPr>
          <w:sz w:val="20"/>
        </w:rPr>
      </w:pPr>
      <w:r w:rsidRPr="00B46B90">
        <w:rPr>
          <w:sz w:val="20"/>
        </w:rPr>
        <w:t>konieczności udzielenia zamówień dodatkowych , których wykonanie rzutować będzie na termin wykonania zamówienia podstawowego.</w:t>
      </w:r>
    </w:p>
    <w:p w:rsidR="00C0568C" w:rsidRPr="00B46B90" w:rsidRDefault="00C0568C" w:rsidP="00C0568C">
      <w:pPr>
        <w:numPr>
          <w:ilvl w:val="1"/>
          <w:numId w:val="9"/>
        </w:numPr>
        <w:autoSpaceDE w:val="0"/>
        <w:jc w:val="both"/>
        <w:rPr>
          <w:sz w:val="20"/>
        </w:rPr>
      </w:pPr>
      <w:r w:rsidRPr="00B46B90">
        <w:rPr>
          <w:sz w:val="20"/>
        </w:rPr>
        <w:t>zmiany wynagrodzenia umownego, przy czym zmiana ta może nastąpić przy wystąpieniu robót, udzielonych przez Zamawiającego na podstawie § 3</w:t>
      </w:r>
      <w:r w:rsidR="006A232A" w:rsidRPr="00B46B90">
        <w:rPr>
          <w:sz w:val="20"/>
        </w:rPr>
        <w:t xml:space="preserve"> </w:t>
      </w:r>
      <w:r w:rsidRPr="00B46B90">
        <w:rPr>
          <w:sz w:val="20"/>
        </w:rPr>
        <w:t>ust. 4,</w:t>
      </w:r>
      <w:r w:rsidR="006A232A" w:rsidRPr="00B46B90">
        <w:rPr>
          <w:sz w:val="20"/>
        </w:rPr>
        <w:t xml:space="preserve"> 8</w:t>
      </w:r>
      <w:r w:rsidR="00F826CA" w:rsidRPr="00B46B90">
        <w:rPr>
          <w:sz w:val="20"/>
        </w:rPr>
        <w:t>,</w:t>
      </w:r>
    </w:p>
    <w:p w:rsidR="00C0568C" w:rsidRPr="00B46B90" w:rsidRDefault="00C0568C" w:rsidP="00C0568C">
      <w:pPr>
        <w:numPr>
          <w:ilvl w:val="1"/>
          <w:numId w:val="9"/>
        </w:numPr>
        <w:autoSpaceDE w:val="0"/>
        <w:jc w:val="both"/>
        <w:rPr>
          <w:sz w:val="20"/>
        </w:rPr>
      </w:pPr>
      <w:r w:rsidRPr="00B46B90">
        <w:rPr>
          <w:sz w:val="20"/>
        </w:rPr>
        <w:t>zmiany wynagrodzenia umownego w przypadku ustawowej zmiany stawki podatku VAT,</w:t>
      </w:r>
    </w:p>
    <w:p w:rsidR="00C0568C" w:rsidRPr="00B46B90" w:rsidRDefault="00C0568C" w:rsidP="0087751C">
      <w:pPr>
        <w:numPr>
          <w:ilvl w:val="1"/>
          <w:numId w:val="9"/>
        </w:numPr>
        <w:autoSpaceDE w:val="0"/>
        <w:jc w:val="both"/>
        <w:rPr>
          <w:sz w:val="20"/>
        </w:rPr>
      </w:pPr>
      <w:r w:rsidRPr="00B46B90">
        <w:rPr>
          <w:sz w:val="20"/>
        </w:rPr>
        <w:t>zmiany lub rezygnacji z podwykonawcy. Jeżeli zmiana lub re</w:t>
      </w:r>
      <w:r w:rsidR="0087751C" w:rsidRPr="00B46B90">
        <w:rPr>
          <w:sz w:val="20"/>
        </w:rPr>
        <w:t xml:space="preserve">zygnacja z podwykonawcy dotyczy </w:t>
      </w:r>
      <w:r w:rsidRPr="00B46B90">
        <w:rPr>
          <w:sz w:val="20"/>
        </w:rPr>
        <w:t>podmiotu, na którego zasoby Wykonawca powołał się</w:t>
      </w:r>
      <w:r w:rsidR="005D0B9F" w:rsidRPr="00B46B90">
        <w:rPr>
          <w:sz w:val="20"/>
        </w:rPr>
        <w:t xml:space="preserve"> </w:t>
      </w:r>
      <w:r w:rsidRPr="00B46B90">
        <w:rPr>
          <w:sz w:val="20"/>
        </w:rPr>
        <w:t xml:space="preserve">  celu wykazania spełnienia warunków udziału w postępowaniu, Wykonawca jest obowiązany wykazać Zamawiającemu, że proponowany inny podwykonawca lub Wykonawca samodzielnie spełnia je w stopniu nie mnie</w:t>
      </w:r>
      <w:r w:rsidR="005D0B9F" w:rsidRPr="00B46B90">
        <w:rPr>
          <w:sz w:val="20"/>
        </w:rPr>
        <w:t xml:space="preserve">jszym niż wymagany </w:t>
      </w:r>
      <w:r w:rsidRPr="00B46B90">
        <w:rPr>
          <w:sz w:val="20"/>
        </w:rPr>
        <w:t>w trakcie postępowania o udzielenie zamożnienia,</w:t>
      </w:r>
    </w:p>
    <w:p w:rsidR="00C0568C" w:rsidRPr="00B46B90" w:rsidRDefault="00C0568C" w:rsidP="00C0568C">
      <w:pPr>
        <w:numPr>
          <w:ilvl w:val="1"/>
          <w:numId w:val="9"/>
        </w:numPr>
        <w:autoSpaceDE w:val="0"/>
        <w:jc w:val="both"/>
        <w:rPr>
          <w:sz w:val="20"/>
        </w:rPr>
      </w:pPr>
      <w:r w:rsidRPr="00B46B90">
        <w:rPr>
          <w:sz w:val="20"/>
        </w:rPr>
        <w:t xml:space="preserve"> zamiany osób przewidzianych do realizacji zamówienia. Zmiana ta może  nastąpić tylko na osoby </w:t>
      </w:r>
      <w:r w:rsidRPr="00B46B90">
        <w:rPr>
          <w:sz w:val="20"/>
        </w:rPr>
        <w:br/>
        <w:t>o kwalifikacjach zawodowych równorzędnych lub wyższych do kwalifikacji, które podlegały ocenie.</w:t>
      </w:r>
    </w:p>
    <w:p w:rsidR="00C0568C" w:rsidRPr="00B46B90" w:rsidRDefault="00C0568C" w:rsidP="00C0568C">
      <w:pPr>
        <w:numPr>
          <w:ilvl w:val="0"/>
          <w:numId w:val="28"/>
        </w:numPr>
        <w:autoSpaceDE w:val="0"/>
        <w:ind w:left="709"/>
        <w:jc w:val="both"/>
        <w:rPr>
          <w:b/>
          <w:bCs/>
          <w:sz w:val="20"/>
          <w:shd w:val="clear" w:color="auto" w:fill="FFFF00"/>
        </w:rPr>
      </w:pPr>
      <w:r w:rsidRPr="00B46B90">
        <w:rPr>
          <w:sz w:val="20"/>
        </w:rPr>
        <w:t>Wszystkie postanowienia zawarte w ust.2 stanowią katalog zmian , na które  Zamawiający może wyrazić zgodę . Nie stanowią one jednocześnie zobowiązania do  wyrażenia  takiej zgody .</w:t>
      </w:r>
    </w:p>
    <w:p w:rsidR="00C0568C" w:rsidRPr="00B46B90" w:rsidRDefault="00C0568C" w:rsidP="00C0568C">
      <w:pPr>
        <w:pStyle w:val="Default"/>
        <w:ind w:left="360"/>
        <w:rPr>
          <w:rFonts w:ascii="Times New Roman" w:hAnsi="Times New Roman" w:cs="Times New Roman"/>
          <w:b/>
          <w:bCs/>
          <w:color w:val="auto"/>
          <w:sz w:val="20"/>
          <w:szCs w:val="20"/>
          <w:shd w:val="clear" w:color="auto" w:fill="FFFF00"/>
        </w:rPr>
      </w:pPr>
    </w:p>
    <w:p w:rsidR="00B22481" w:rsidRDefault="00B22481" w:rsidP="006C11F3">
      <w:pPr>
        <w:autoSpaceDE w:val="0"/>
        <w:jc w:val="center"/>
        <w:rPr>
          <w:b/>
          <w:bCs/>
          <w:sz w:val="20"/>
        </w:rPr>
      </w:pPr>
    </w:p>
    <w:p w:rsidR="00B22481" w:rsidRDefault="00B22481" w:rsidP="006C11F3">
      <w:pPr>
        <w:autoSpaceDE w:val="0"/>
        <w:jc w:val="center"/>
        <w:rPr>
          <w:b/>
          <w:bCs/>
          <w:sz w:val="20"/>
        </w:rPr>
      </w:pPr>
    </w:p>
    <w:p w:rsidR="006C11F3" w:rsidRPr="00FF5A43" w:rsidRDefault="006C11F3" w:rsidP="006C11F3">
      <w:pPr>
        <w:autoSpaceDE w:val="0"/>
        <w:jc w:val="center"/>
        <w:rPr>
          <w:sz w:val="20"/>
        </w:rPr>
      </w:pPr>
      <w:r w:rsidRPr="00FF5A43">
        <w:rPr>
          <w:b/>
          <w:bCs/>
          <w:sz w:val="20"/>
        </w:rPr>
        <w:lastRenderedPageBreak/>
        <w:t>§ 12. Odstąpienie od umowy</w:t>
      </w:r>
    </w:p>
    <w:p w:rsidR="006C11F3" w:rsidRPr="00FF5A43" w:rsidRDefault="006C11F3" w:rsidP="006C11F3">
      <w:pPr>
        <w:numPr>
          <w:ilvl w:val="0"/>
          <w:numId w:val="15"/>
        </w:numPr>
        <w:autoSpaceDE w:val="0"/>
        <w:ind w:left="709"/>
        <w:jc w:val="both"/>
        <w:rPr>
          <w:sz w:val="20"/>
        </w:rPr>
      </w:pPr>
      <w:r w:rsidRPr="00FF5A43">
        <w:rPr>
          <w:sz w:val="20"/>
        </w:rPr>
        <w:t xml:space="preserve">Poza przypadkami przewidzianymi przepisami kodeksu cywilnego,  przysługuje prawo do odstąpienia od umowy : </w:t>
      </w:r>
    </w:p>
    <w:p w:rsidR="006C11F3" w:rsidRPr="00FF5A43" w:rsidRDefault="006C11F3" w:rsidP="006C11F3">
      <w:pPr>
        <w:numPr>
          <w:ilvl w:val="1"/>
          <w:numId w:val="13"/>
        </w:numPr>
        <w:autoSpaceDE w:val="0"/>
        <w:jc w:val="both"/>
        <w:rPr>
          <w:sz w:val="20"/>
        </w:rPr>
      </w:pPr>
      <w:r w:rsidRPr="00FF5A43">
        <w:rPr>
          <w:sz w:val="20"/>
        </w:rPr>
        <w:t>Zamawiającemu</w:t>
      </w:r>
      <w:r w:rsidRPr="00FF5A43">
        <w:rPr>
          <w:b/>
          <w:sz w:val="20"/>
        </w:rPr>
        <w:t xml:space="preserve"> </w:t>
      </w:r>
      <w:r w:rsidRPr="00FF5A43">
        <w:rPr>
          <w:sz w:val="20"/>
        </w:rPr>
        <w:t xml:space="preserve">gdy :                                                                                                                         </w:t>
      </w:r>
    </w:p>
    <w:p w:rsidR="006C11F3" w:rsidRPr="00FF5A43" w:rsidRDefault="006C11F3" w:rsidP="006C11F3">
      <w:pPr>
        <w:numPr>
          <w:ilvl w:val="2"/>
          <w:numId w:val="13"/>
        </w:numPr>
        <w:autoSpaceDE w:val="0"/>
        <w:jc w:val="both"/>
        <w:rPr>
          <w:sz w:val="20"/>
        </w:rPr>
      </w:pPr>
      <w:r w:rsidRPr="00FF5A43">
        <w:rPr>
          <w:sz w:val="20"/>
        </w:rPr>
        <w:t>Wykonawca z nieuzasadnionych przyczyn nie rozpoczął robót w ciągu 14 dni kalendarzowych od podpisania umowy pomimo wezwania wystosowanego  przez Zamawiającego złożonego na piśmie;</w:t>
      </w:r>
    </w:p>
    <w:p w:rsidR="006C11F3" w:rsidRPr="00FF5A43" w:rsidRDefault="006C11F3" w:rsidP="006C11F3">
      <w:pPr>
        <w:numPr>
          <w:ilvl w:val="2"/>
          <w:numId w:val="13"/>
        </w:numPr>
        <w:autoSpaceDE w:val="0"/>
        <w:jc w:val="both"/>
        <w:rPr>
          <w:sz w:val="20"/>
        </w:rPr>
      </w:pPr>
      <w:r w:rsidRPr="00FF5A43">
        <w:rPr>
          <w:sz w:val="20"/>
        </w:rPr>
        <w:t>Wykonawca z nieuzasadnionych przyczyn przerwał realizację prac i przerwa ta trwa dłużej niż 10 dni pomimo wezwania wystosowanego przez Zamawiającego złożonego na piśmie ;</w:t>
      </w:r>
    </w:p>
    <w:p w:rsidR="006C11F3" w:rsidRPr="00FF5A43" w:rsidRDefault="006C11F3" w:rsidP="006C11F3">
      <w:pPr>
        <w:numPr>
          <w:ilvl w:val="2"/>
          <w:numId w:val="13"/>
        </w:numPr>
        <w:autoSpaceDE w:val="0"/>
        <w:jc w:val="both"/>
        <w:rPr>
          <w:sz w:val="20"/>
        </w:rPr>
      </w:pPr>
      <w:r w:rsidRPr="00FF5A43">
        <w:rPr>
          <w:sz w:val="20"/>
        </w:rPr>
        <w:t xml:space="preserve">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 </w:t>
      </w:r>
    </w:p>
    <w:p w:rsidR="006C11F3" w:rsidRPr="00FF5A43" w:rsidRDefault="006C11F3" w:rsidP="006C11F3">
      <w:pPr>
        <w:numPr>
          <w:ilvl w:val="1"/>
          <w:numId w:val="13"/>
        </w:numPr>
        <w:autoSpaceDE w:val="0"/>
        <w:jc w:val="both"/>
        <w:rPr>
          <w:sz w:val="20"/>
        </w:rPr>
      </w:pPr>
      <w:r w:rsidRPr="00FF5A43">
        <w:rPr>
          <w:sz w:val="20"/>
        </w:rPr>
        <w:t xml:space="preserve">Wykonawcy przysługuje prawo odstąpienia od umowy jeżeli Zamawiający odmawia  przez 30 dni kalendarzowych, bez wskazania uzasadnionej przyczyny, odbioru robót lub odmawia podpisania protokółu odbioru, pomimo wezwania wystosowanego przez Wykonawcę złożonego na piśmie. </w:t>
      </w:r>
    </w:p>
    <w:p w:rsidR="006C11F3" w:rsidRPr="00FF5A43" w:rsidRDefault="006C11F3" w:rsidP="006C11F3">
      <w:pPr>
        <w:numPr>
          <w:ilvl w:val="0"/>
          <w:numId w:val="15"/>
        </w:numPr>
        <w:autoSpaceDE w:val="0"/>
        <w:ind w:left="709"/>
        <w:jc w:val="both"/>
        <w:rPr>
          <w:sz w:val="20"/>
        </w:rPr>
      </w:pPr>
      <w:r w:rsidRPr="00FF5A43">
        <w:rPr>
          <w:sz w:val="20"/>
        </w:rPr>
        <w:t xml:space="preserve">Odstąpienie od umowy, o którym mowa w ust. 1 i 2, powinno nastąpić w formie pisemnej  i powinno zawierać uzasadnienie pod rygorem nieważności takiego oświadczenia  w terminie 30 dni od daty zaistnienia okoliczności uzasadniającej odstąpienie. </w:t>
      </w:r>
    </w:p>
    <w:p w:rsidR="006C11F3" w:rsidRPr="00FF5A43" w:rsidRDefault="006C11F3" w:rsidP="006C11F3">
      <w:pPr>
        <w:numPr>
          <w:ilvl w:val="0"/>
          <w:numId w:val="15"/>
        </w:numPr>
        <w:autoSpaceDE w:val="0"/>
        <w:ind w:left="709"/>
        <w:jc w:val="both"/>
        <w:rPr>
          <w:sz w:val="20"/>
        </w:rPr>
      </w:pPr>
      <w:r w:rsidRPr="00FF5A43">
        <w:rPr>
          <w:sz w:val="20"/>
        </w:rPr>
        <w:t xml:space="preserve">W przypadku odstąpienia od umowy: </w:t>
      </w:r>
    </w:p>
    <w:p w:rsidR="006C11F3" w:rsidRPr="00FF5A43" w:rsidRDefault="006C11F3" w:rsidP="006C11F3">
      <w:pPr>
        <w:numPr>
          <w:ilvl w:val="1"/>
          <w:numId w:val="27"/>
        </w:numPr>
        <w:autoSpaceDE w:val="0"/>
        <w:jc w:val="both"/>
        <w:rPr>
          <w:sz w:val="20"/>
        </w:rPr>
      </w:pPr>
      <w:r w:rsidRPr="00FF5A43">
        <w:rPr>
          <w:sz w:val="20"/>
        </w:rPr>
        <w:t xml:space="preserve">w terminie 7 dni od otrzymania oświadczenia Wykonawca przy udziale Zamawiającego sporządzi szczegółowy protokół inwentaryzacji robót w toku według stanu na dzień odstąpienia; </w:t>
      </w:r>
    </w:p>
    <w:p w:rsidR="006C11F3" w:rsidRPr="00FF5A43" w:rsidRDefault="006C11F3" w:rsidP="006C11F3">
      <w:pPr>
        <w:numPr>
          <w:ilvl w:val="1"/>
          <w:numId w:val="27"/>
        </w:numPr>
        <w:autoSpaceDE w:val="0"/>
        <w:jc w:val="both"/>
        <w:rPr>
          <w:sz w:val="20"/>
        </w:rPr>
      </w:pPr>
      <w:r w:rsidRPr="00FF5A43">
        <w:rPr>
          <w:sz w:val="20"/>
        </w:rPr>
        <w:t xml:space="preserve">Wykonawca zabezpieczy przerwane roboty w zakresie obustronnie uzgodnionym na koszt strony, która odstąpiła od umowy; </w:t>
      </w:r>
    </w:p>
    <w:p w:rsidR="006C11F3" w:rsidRPr="00FF5A43" w:rsidRDefault="006C11F3" w:rsidP="006C11F3">
      <w:pPr>
        <w:numPr>
          <w:ilvl w:val="1"/>
          <w:numId w:val="27"/>
        </w:numPr>
        <w:autoSpaceDE w:val="0"/>
        <w:jc w:val="both"/>
        <w:rPr>
          <w:sz w:val="20"/>
        </w:rPr>
      </w:pPr>
      <w:r w:rsidRPr="00FF5A43">
        <w:rPr>
          <w:sz w:val="20"/>
        </w:rPr>
        <w:t xml:space="preserve">Wykonawca sporządzi wykaz tych materiałów , które nie mogą być wykorzystane przez Wykonawcę do realizacji innych robót nie objętych niniejszą umową, jeżeli odstąpienie od umowy nastąpiło z przyczyn niezależnych od niego; </w:t>
      </w:r>
    </w:p>
    <w:p w:rsidR="006C11F3" w:rsidRPr="00FF5A43" w:rsidRDefault="006C11F3" w:rsidP="006C11F3">
      <w:pPr>
        <w:numPr>
          <w:ilvl w:val="1"/>
          <w:numId w:val="27"/>
        </w:numPr>
        <w:autoSpaceDE w:val="0"/>
        <w:jc w:val="both"/>
        <w:rPr>
          <w:sz w:val="20"/>
        </w:rPr>
      </w:pPr>
      <w:r w:rsidRPr="00FF5A43">
        <w:rPr>
          <w:sz w:val="20"/>
        </w:rPr>
        <w:t xml:space="preserve">Wykonawca zgłosi, aby Zamawiający dokonał odbioru robót przerwanych oraz robót zabezpieczających w terminie 30 dni kalendarzowych; </w:t>
      </w:r>
    </w:p>
    <w:p w:rsidR="006C11F3" w:rsidRPr="00FF5A43" w:rsidRDefault="006C11F3" w:rsidP="006C11F3">
      <w:pPr>
        <w:numPr>
          <w:ilvl w:val="1"/>
          <w:numId w:val="27"/>
        </w:numPr>
        <w:autoSpaceDE w:val="0"/>
        <w:jc w:val="both"/>
        <w:rPr>
          <w:sz w:val="20"/>
        </w:rPr>
      </w:pPr>
      <w:r w:rsidRPr="00FF5A43">
        <w:rPr>
          <w:sz w:val="20"/>
        </w:rPr>
        <w:t xml:space="preserve">Wykonawca usunie z terenu budowy urządzenia zaplecza przez niego dostarczone oraz uporządkuje plac budowy ; </w:t>
      </w:r>
    </w:p>
    <w:p w:rsidR="006C11F3" w:rsidRPr="00FF5A43" w:rsidRDefault="006C11F3" w:rsidP="006C11F3">
      <w:pPr>
        <w:numPr>
          <w:ilvl w:val="1"/>
          <w:numId w:val="27"/>
        </w:numPr>
        <w:autoSpaceDE w:val="0"/>
        <w:jc w:val="both"/>
        <w:rPr>
          <w:sz w:val="20"/>
        </w:rPr>
      </w:pPr>
      <w:r w:rsidRPr="00FF5A43">
        <w:rPr>
          <w:sz w:val="20"/>
        </w:rPr>
        <w:t xml:space="preserve">Zamawiający w razie odstąpienia od umowy z przyczyn, za które Wykonawca  nie odpowiada, obowiązany jest do: </w:t>
      </w:r>
    </w:p>
    <w:p w:rsidR="006C11F3" w:rsidRPr="00FF5A43" w:rsidRDefault="006C11F3" w:rsidP="006C11F3">
      <w:pPr>
        <w:numPr>
          <w:ilvl w:val="2"/>
          <w:numId w:val="22"/>
        </w:numPr>
        <w:autoSpaceDE w:val="0"/>
        <w:jc w:val="both"/>
        <w:rPr>
          <w:sz w:val="20"/>
        </w:rPr>
      </w:pPr>
      <w:r w:rsidRPr="00FF5A43">
        <w:rPr>
          <w:sz w:val="20"/>
        </w:rPr>
        <w:t xml:space="preserve">dokonania odbioru robót przerwanych ; </w:t>
      </w:r>
    </w:p>
    <w:p w:rsidR="006C11F3" w:rsidRPr="00FF5A43" w:rsidRDefault="006C11F3" w:rsidP="006C11F3">
      <w:pPr>
        <w:numPr>
          <w:ilvl w:val="2"/>
          <w:numId w:val="22"/>
        </w:numPr>
        <w:autoSpaceDE w:val="0"/>
        <w:jc w:val="both"/>
        <w:rPr>
          <w:sz w:val="20"/>
        </w:rPr>
      </w:pPr>
      <w:r w:rsidRPr="00FF5A43">
        <w:rPr>
          <w:sz w:val="20"/>
        </w:rPr>
        <w:t xml:space="preserve">zwrotu udokumentowanych kosztów poniesionych przez Wykonawcę : </w:t>
      </w:r>
    </w:p>
    <w:p w:rsidR="006C11F3" w:rsidRPr="00FF5A43" w:rsidRDefault="006C11F3" w:rsidP="006C11F3">
      <w:pPr>
        <w:numPr>
          <w:ilvl w:val="2"/>
          <w:numId w:val="22"/>
        </w:numPr>
        <w:autoSpaceDE w:val="0"/>
        <w:jc w:val="both"/>
        <w:rPr>
          <w:sz w:val="20"/>
        </w:rPr>
      </w:pPr>
      <w:r w:rsidRPr="00FF5A43">
        <w:rPr>
          <w:sz w:val="20"/>
        </w:rPr>
        <w:t xml:space="preserve">odkupienia materiałów  na podstawie wykazu, o którym mowa w punkcie 3; </w:t>
      </w:r>
    </w:p>
    <w:p w:rsidR="006C11F3" w:rsidRPr="00FF5A43" w:rsidRDefault="006C11F3" w:rsidP="006C11F3">
      <w:pPr>
        <w:numPr>
          <w:ilvl w:val="2"/>
          <w:numId w:val="22"/>
        </w:numPr>
        <w:autoSpaceDE w:val="0"/>
        <w:jc w:val="both"/>
        <w:rPr>
          <w:sz w:val="20"/>
        </w:rPr>
      </w:pPr>
      <w:r w:rsidRPr="00FF5A43">
        <w:rPr>
          <w:sz w:val="20"/>
        </w:rPr>
        <w:t xml:space="preserve">przejęcia od Wykonawcy pod swój dozór terenu budowy. </w:t>
      </w:r>
    </w:p>
    <w:p w:rsidR="006C11F3" w:rsidRPr="00FF5A43" w:rsidRDefault="006C11F3" w:rsidP="006C11F3">
      <w:pPr>
        <w:jc w:val="both"/>
      </w:pPr>
    </w:p>
    <w:p w:rsidR="00C0568C" w:rsidRPr="00B46B90" w:rsidRDefault="00C0568C" w:rsidP="00C0568C">
      <w:pPr>
        <w:autoSpaceDE w:val="0"/>
        <w:jc w:val="center"/>
        <w:rPr>
          <w:b/>
          <w:bCs/>
          <w:sz w:val="20"/>
          <w:shd w:val="clear" w:color="auto" w:fill="FFFF00"/>
        </w:rPr>
      </w:pPr>
    </w:p>
    <w:p w:rsidR="00C0568C" w:rsidRPr="00B46B90" w:rsidRDefault="00C0568C" w:rsidP="00C0568C">
      <w:pPr>
        <w:autoSpaceDE w:val="0"/>
        <w:jc w:val="center"/>
        <w:rPr>
          <w:sz w:val="20"/>
        </w:rPr>
      </w:pPr>
      <w:r w:rsidRPr="00B46B90">
        <w:rPr>
          <w:b/>
          <w:bCs/>
          <w:sz w:val="20"/>
        </w:rPr>
        <w:t>§ 13. Podwykonawcy</w:t>
      </w:r>
    </w:p>
    <w:p w:rsidR="00C0568C" w:rsidRPr="00B46B90" w:rsidRDefault="00C0568C" w:rsidP="00C0568C">
      <w:pPr>
        <w:autoSpaceDE w:val="0"/>
        <w:jc w:val="both"/>
        <w:rPr>
          <w:sz w:val="20"/>
        </w:rPr>
      </w:pPr>
    </w:p>
    <w:p w:rsidR="00C0568C" w:rsidRPr="00B46B90" w:rsidRDefault="00C0568C" w:rsidP="00C0568C">
      <w:pPr>
        <w:numPr>
          <w:ilvl w:val="0"/>
          <w:numId w:val="14"/>
        </w:numPr>
        <w:autoSpaceDE w:val="0"/>
        <w:ind w:left="709"/>
        <w:jc w:val="both"/>
        <w:rPr>
          <w:sz w:val="20"/>
        </w:rPr>
      </w:pPr>
      <w:r w:rsidRPr="00B46B90">
        <w:rPr>
          <w:sz w:val="20"/>
        </w:rPr>
        <w:t xml:space="preserve">Wykonawca przy pomocy podwykonawców wykona następujący zakres rzeczowy: ……………………………….. (lub nie dotyczy). Pozostałe roboty wykonawca zobowiązuje się wykonać własnymi siłami. </w:t>
      </w:r>
    </w:p>
    <w:p w:rsidR="00C0568C" w:rsidRPr="00B46B90" w:rsidRDefault="00C0568C" w:rsidP="00C0568C">
      <w:pPr>
        <w:numPr>
          <w:ilvl w:val="0"/>
          <w:numId w:val="14"/>
        </w:numPr>
        <w:autoSpaceDE w:val="0"/>
        <w:ind w:left="709"/>
        <w:jc w:val="both"/>
        <w:rPr>
          <w:sz w:val="20"/>
        </w:rPr>
      </w:pPr>
      <w:r w:rsidRPr="00B46B90">
        <w:rPr>
          <w:sz w:val="20"/>
        </w:rPr>
        <w:t xml:space="preserve">W przypadku powierzenia części robót podwykonawcom, Wykonawca ponosi odpowiedzialność za ich należyte wykonanie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jak za własne. </w:t>
      </w:r>
    </w:p>
    <w:p w:rsidR="00C0568C" w:rsidRPr="00B46B90" w:rsidRDefault="00C0568C" w:rsidP="00C0568C">
      <w:pPr>
        <w:numPr>
          <w:ilvl w:val="0"/>
          <w:numId w:val="14"/>
        </w:numPr>
        <w:autoSpaceDE w:val="0"/>
        <w:ind w:left="709"/>
        <w:jc w:val="both"/>
        <w:rPr>
          <w:sz w:val="20"/>
        </w:rPr>
      </w:pPr>
      <w:r w:rsidRPr="00B46B90">
        <w:rPr>
          <w:sz w:val="20"/>
        </w:rPr>
        <w:t xml:space="preserve">Do zawarcia przez Wykonawcę umowy o roboty budowlane związane z realizacją przedmiotowego zamówienia w zakresie robót wyszczególnionych w ofercie z podwykonawcą, dalszym podwykonawcą  wymagana  jest zgoda Zamawiającego. </w:t>
      </w:r>
    </w:p>
    <w:p w:rsidR="00C0568C" w:rsidRPr="00B46B90" w:rsidRDefault="00C0568C" w:rsidP="00C0568C">
      <w:pPr>
        <w:numPr>
          <w:ilvl w:val="0"/>
          <w:numId w:val="14"/>
        </w:numPr>
        <w:autoSpaceDE w:val="0"/>
        <w:ind w:left="709"/>
        <w:jc w:val="both"/>
        <w:rPr>
          <w:sz w:val="20"/>
        </w:rPr>
      </w:pPr>
      <w:r w:rsidRPr="00B46B90">
        <w:rPr>
          <w:sz w:val="20"/>
        </w:rPr>
        <w:t xml:space="preserve">Wykonawca zamierzający zawrzeć umowę o podwykonawstwo, której przedmiotem są roboty budowlane wynikające z niniejszej umowy zobowiązany jest, do przedłożenia Zamawiającemu w siedzibie Zamawiającego projektu tej umowy oraz jej zmiany. </w:t>
      </w:r>
    </w:p>
    <w:p w:rsidR="00C0568C" w:rsidRPr="00B46B90" w:rsidRDefault="00C0568C" w:rsidP="00C0568C">
      <w:pPr>
        <w:numPr>
          <w:ilvl w:val="0"/>
          <w:numId w:val="14"/>
        </w:numPr>
        <w:autoSpaceDE w:val="0"/>
        <w:ind w:left="709"/>
        <w:jc w:val="both"/>
        <w:rPr>
          <w:sz w:val="20"/>
        </w:rPr>
      </w:pPr>
      <w:r w:rsidRPr="00B46B90">
        <w:rPr>
          <w:sz w:val="20"/>
        </w:rPr>
        <w:t>Zamawiający w terminie 14 dni, zgłasza pisemne zastrzeżenia do projektu umowy o podwykonawstwo oraz   jej zmiany  w szczególności :</w:t>
      </w:r>
    </w:p>
    <w:p w:rsidR="00C0568C" w:rsidRPr="00B46B90" w:rsidRDefault="000131EB" w:rsidP="00C0568C">
      <w:pPr>
        <w:numPr>
          <w:ilvl w:val="1"/>
          <w:numId w:val="10"/>
        </w:numPr>
        <w:autoSpaceDE w:val="0"/>
        <w:jc w:val="both"/>
        <w:rPr>
          <w:sz w:val="20"/>
        </w:rPr>
      </w:pPr>
      <w:r w:rsidRPr="00B46B90">
        <w:rPr>
          <w:sz w:val="20"/>
        </w:rPr>
        <w:t xml:space="preserve">gdy </w:t>
      </w:r>
      <w:r w:rsidR="00C0568C" w:rsidRPr="00B46B90">
        <w:rPr>
          <w:sz w:val="20"/>
        </w:rPr>
        <w:t xml:space="preserve">nie spełnienia wymagań określonych w specyfikacji istotnych warunków zamówienia, </w:t>
      </w:r>
    </w:p>
    <w:p w:rsidR="00C0568C" w:rsidRPr="00B46B90" w:rsidRDefault="000131EB" w:rsidP="00C0568C">
      <w:pPr>
        <w:numPr>
          <w:ilvl w:val="1"/>
          <w:numId w:val="10"/>
        </w:numPr>
        <w:autoSpaceDE w:val="0"/>
        <w:jc w:val="both"/>
        <w:rPr>
          <w:sz w:val="20"/>
        </w:rPr>
      </w:pPr>
      <w:r w:rsidRPr="00B46B90">
        <w:rPr>
          <w:sz w:val="20"/>
        </w:rPr>
        <w:lastRenderedPageBreak/>
        <w:t xml:space="preserve">do </w:t>
      </w:r>
      <w:r w:rsidR="00C0568C" w:rsidRPr="00B46B90">
        <w:rPr>
          <w:sz w:val="20"/>
        </w:rPr>
        <w:t xml:space="preserve">terminu zapłaty wynagrodzenia dłuższego niż 30 dni od dnia doręczenia </w:t>
      </w:r>
      <w:r w:rsidRPr="00B46B90">
        <w:rPr>
          <w:sz w:val="20"/>
        </w:rPr>
        <w:t>W</w:t>
      </w:r>
      <w:r w:rsidR="00C0568C" w:rsidRPr="00B46B90">
        <w:rPr>
          <w:sz w:val="20"/>
        </w:rPr>
        <w:t xml:space="preserve">ykonawcy, podwykonawcy lub dalszemu podwykonawcy faktury lub rachunku, potwierdzających wykonanie zleconej roboty budowlanej . </w:t>
      </w:r>
    </w:p>
    <w:p w:rsidR="00C0568C" w:rsidRPr="00B46B90" w:rsidRDefault="00C0568C" w:rsidP="00C0568C">
      <w:pPr>
        <w:numPr>
          <w:ilvl w:val="0"/>
          <w:numId w:val="14"/>
        </w:numPr>
        <w:autoSpaceDE w:val="0"/>
        <w:ind w:left="709"/>
        <w:jc w:val="both"/>
        <w:rPr>
          <w:sz w:val="20"/>
        </w:rPr>
      </w:pPr>
      <w:r w:rsidRPr="00B46B90">
        <w:rPr>
          <w:sz w:val="20"/>
        </w:rPr>
        <w:t>Nie</w:t>
      </w:r>
      <w:r w:rsidR="000131EB" w:rsidRPr="00B46B90">
        <w:rPr>
          <w:sz w:val="20"/>
        </w:rPr>
        <w:t xml:space="preserve"> </w:t>
      </w:r>
      <w:r w:rsidRPr="00B46B90">
        <w:rPr>
          <w:sz w:val="20"/>
        </w:rPr>
        <w:t xml:space="preserve">zgłoszenie pisemnych zastrzeżeń do przedłożonego projektu umowy o podwykonawstwo, </w:t>
      </w:r>
      <w:r w:rsidRPr="00B46B90">
        <w:rPr>
          <w:sz w:val="20"/>
        </w:rPr>
        <w:br/>
        <w:t>w terminie  14 dni od przedstawienia przez Wykonawcę projektu umowy uważa się za akceptację projektu umowy przez Zamawiającego</w:t>
      </w:r>
    </w:p>
    <w:p w:rsidR="00C0568C" w:rsidRPr="00B46B90" w:rsidRDefault="00C0568C" w:rsidP="00C0568C">
      <w:pPr>
        <w:numPr>
          <w:ilvl w:val="0"/>
          <w:numId w:val="14"/>
        </w:numPr>
        <w:autoSpaceDE w:val="0"/>
        <w:ind w:left="709"/>
        <w:jc w:val="both"/>
        <w:rPr>
          <w:sz w:val="20"/>
        </w:rPr>
      </w:pPr>
      <w:r w:rsidRPr="00B46B90">
        <w:rPr>
          <w:sz w:val="20"/>
        </w:rPr>
        <w:t xml:space="preserve">Wykonawca zamówienia przedkłada Zamawiającemu poświadczoną za zgodność z oryginałem kopię zawartej umowy o podwykonawstwo   w terminie 7 dni o dnia jej zawarcia. </w:t>
      </w:r>
    </w:p>
    <w:p w:rsidR="00C0568C" w:rsidRPr="00B46B90" w:rsidRDefault="00C0568C" w:rsidP="00C0568C">
      <w:pPr>
        <w:numPr>
          <w:ilvl w:val="0"/>
          <w:numId w:val="14"/>
        </w:numPr>
        <w:autoSpaceDE w:val="0"/>
        <w:ind w:left="709"/>
        <w:jc w:val="both"/>
        <w:rPr>
          <w:sz w:val="20"/>
        </w:rPr>
      </w:pPr>
      <w:r w:rsidRPr="00B46B90">
        <w:rPr>
          <w:sz w:val="20"/>
        </w:rPr>
        <w:t xml:space="preserve">Wykonawca niniejszym upoważnia Zamawiającego do zapłaty należności za roboty wykonane przez podwykonawcę na wniosek tego podwykonawcy , jeżeli Wykonawca nie przedstawi Zamawiającemu dowodu potwierdzającego, że  zapłacił podwykonawcy za roboty przez niego zrealizowane. </w:t>
      </w:r>
    </w:p>
    <w:p w:rsidR="00C0568C" w:rsidRPr="00B46B90" w:rsidRDefault="00C0568C" w:rsidP="00C0568C">
      <w:pPr>
        <w:numPr>
          <w:ilvl w:val="0"/>
          <w:numId w:val="14"/>
        </w:numPr>
        <w:autoSpaceDE w:val="0"/>
        <w:ind w:left="709"/>
        <w:jc w:val="both"/>
        <w:rPr>
          <w:sz w:val="20"/>
        </w:rPr>
      </w:pPr>
      <w:r w:rsidRPr="00B46B90">
        <w:rPr>
          <w:sz w:val="20"/>
        </w:rPr>
        <w:t xml:space="preserve">Przed dokonaniem bezpośredniej zapłaty wynagrodzenia podwykonawcy lub dalszemu podwykonawcy Zamawiający  informuje  Wykonawcę  o złożonym  wniosku przez podwykonawcę lub dalszego podwykonawcę dot. </w:t>
      </w:r>
      <w:r w:rsidR="000131EB" w:rsidRPr="00B46B90">
        <w:rPr>
          <w:sz w:val="20"/>
        </w:rPr>
        <w:t>Z</w:t>
      </w:r>
      <w:r w:rsidRPr="00B46B90">
        <w:rPr>
          <w:sz w:val="20"/>
        </w:rPr>
        <w:t xml:space="preserve">apłaty wynagrodzenia. Wykonawca w terminie 10 dni od dnia doręczenia informacji przedstawia Zamawiającemu pisemne uwagi w tym zakresie. </w:t>
      </w:r>
    </w:p>
    <w:p w:rsidR="00C0568C" w:rsidRPr="00B46B90" w:rsidRDefault="00C0568C" w:rsidP="00C0568C">
      <w:pPr>
        <w:numPr>
          <w:ilvl w:val="0"/>
          <w:numId w:val="14"/>
        </w:numPr>
        <w:autoSpaceDE w:val="0"/>
        <w:ind w:left="709"/>
        <w:jc w:val="both"/>
        <w:rPr>
          <w:sz w:val="20"/>
        </w:rPr>
      </w:pPr>
      <w:r w:rsidRPr="00B46B90">
        <w:rPr>
          <w:sz w:val="20"/>
        </w:rPr>
        <w:t xml:space="preserve">W przypadku zgłoszonych przez Wykonawcę uwag Zamawiający może: </w:t>
      </w:r>
    </w:p>
    <w:p w:rsidR="00C0568C" w:rsidRPr="000424BB" w:rsidRDefault="00C0568C" w:rsidP="000131EB">
      <w:pPr>
        <w:pStyle w:val="Akapitzlist"/>
        <w:numPr>
          <w:ilvl w:val="2"/>
          <w:numId w:val="8"/>
        </w:numPr>
        <w:autoSpaceDE w:val="0"/>
        <w:jc w:val="both"/>
        <w:rPr>
          <w:sz w:val="20"/>
        </w:rPr>
      </w:pPr>
      <w:r w:rsidRPr="000424BB">
        <w:rPr>
          <w:sz w:val="20"/>
        </w:rPr>
        <w:t>nie dokonać bezpośredniej zapłaty wynagrodzenia podwykonawcy lub dalszemu podwykonawcy , jeżeli Wykonawca wykaże niezasadność takiej zapłaty albo</w:t>
      </w:r>
    </w:p>
    <w:p w:rsidR="00C0568C" w:rsidRPr="000424BB" w:rsidRDefault="00C0568C" w:rsidP="000131EB">
      <w:pPr>
        <w:pStyle w:val="Akapitzlist"/>
        <w:numPr>
          <w:ilvl w:val="2"/>
          <w:numId w:val="8"/>
        </w:numPr>
        <w:autoSpaceDE w:val="0"/>
        <w:jc w:val="both"/>
        <w:rPr>
          <w:sz w:val="20"/>
        </w:rPr>
      </w:pPr>
      <w:r w:rsidRPr="000424BB">
        <w:rPr>
          <w:sz w:val="20"/>
        </w:rPr>
        <w:t>złożyć do depozytu sadowego kwotę potrzebną na pokrycie wynagrodzenia podwykonawcy lub dalszego podwykonawcy w przypadku istnienia zasadniczej wątpliwości Zamawiającego  co do wysokości należnej  zapłaty lub podmiotu, któremu płatność się należy , albo</w:t>
      </w:r>
    </w:p>
    <w:p w:rsidR="00C0568C" w:rsidRPr="000424BB" w:rsidRDefault="00C0568C" w:rsidP="000131EB">
      <w:pPr>
        <w:pStyle w:val="Akapitzlist"/>
        <w:numPr>
          <w:ilvl w:val="2"/>
          <w:numId w:val="8"/>
        </w:numPr>
        <w:autoSpaceDE w:val="0"/>
        <w:jc w:val="both"/>
        <w:rPr>
          <w:sz w:val="20"/>
        </w:rPr>
      </w:pPr>
      <w:r w:rsidRPr="000424BB">
        <w:rPr>
          <w:sz w:val="20"/>
        </w:rPr>
        <w:t xml:space="preserve">dokonać bezpośredniej zapłaty podwykonawcy lub dalszemu podwykonawcy, jeżeli podwykonawca lub dalszy podwykonawca wykaże  zasadność tej zapłaty. </w:t>
      </w:r>
    </w:p>
    <w:p w:rsidR="00C0568C" w:rsidRPr="000424BB" w:rsidRDefault="00A87916" w:rsidP="00C0568C">
      <w:pPr>
        <w:numPr>
          <w:ilvl w:val="0"/>
          <w:numId w:val="14"/>
        </w:numPr>
        <w:autoSpaceDE w:val="0"/>
        <w:ind w:left="709"/>
        <w:jc w:val="both"/>
        <w:rPr>
          <w:sz w:val="20"/>
        </w:rPr>
      </w:pPr>
      <w:r w:rsidRPr="000424BB">
        <w:rPr>
          <w:sz w:val="20"/>
        </w:rPr>
        <w:t>W przypadku dokonania bezpośredniej zapłaty podwykonawcy lub dalszemu podwykonawcy , o których mowa w ust.10 , Zamawiający potrąca kwotę wypłaconego wynagrodzenia z wynagrodzenia należnego Wykonawcy .</w:t>
      </w:r>
      <w:r w:rsidR="00C0568C" w:rsidRPr="000424BB">
        <w:rPr>
          <w:sz w:val="20"/>
        </w:rPr>
        <w:t xml:space="preserve"> </w:t>
      </w:r>
    </w:p>
    <w:p w:rsidR="00C0568C" w:rsidRPr="00B46B90" w:rsidRDefault="00C0568C" w:rsidP="00C0568C">
      <w:pPr>
        <w:numPr>
          <w:ilvl w:val="0"/>
          <w:numId w:val="14"/>
        </w:numPr>
        <w:autoSpaceDE w:val="0"/>
        <w:ind w:left="709"/>
        <w:jc w:val="both"/>
        <w:rPr>
          <w:sz w:val="20"/>
        </w:rPr>
      </w:pPr>
      <w:r w:rsidRPr="000424BB">
        <w:rPr>
          <w:sz w:val="20"/>
        </w:rPr>
        <w:t>Termin zapłaty wynagrodzenia podwykonawcy lub dalszego podwykonawcy dokonywany będzie</w:t>
      </w:r>
      <w:r w:rsidRPr="00B46B90">
        <w:rPr>
          <w:sz w:val="20"/>
        </w:rPr>
        <w:t xml:space="preserve"> zgodnie z § 3 </w:t>
      </w:r>
      <w:r w:rsidR="000F452E" w:rsidRPr="00B46B90">
        <w:rPr>
          <w:sz w:val="20"/>
        </w:rPr>
        <w:t>.</w:t>
      </w:r>
      <w:r w:rsidRPr="00B46B90">
        <w:rPr>
          <w:sz w:val="20"/>
        </w:rPr>
        <w:t xml:space="preserve"> </w:t>
      </w:r>
    </w:p>
    <w:p w:rsidR="00C0568C" w:rsidRPr="00B46B90" w:rsidRDefault="00C0568C" w:rsidP="00C0568C">
      <w:pPr>
        <w:numPr>
          <w:ilvl w:val="0"/>
          <w:numId w:val="14"/>
        </w:numPr>
        <w:autoSpaceDE w:val="0"/>
        <w:ind w:left="709"/>
        <w:jc w:val="both"/>
        <w:rPr>
          <w:sz w:val="20"/>
        </w:rPr>
      </w:pPr>
      <w:r w:rsidRPr="00B46B90">
        <w:rPr>
          <w:sz w:val="20"/>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t>
      </w:r>
    </w:p>
    <w:p w:rsidR="00C0568C" w:rsidRPr="00B46B90" w:rsidRDefault="00C0568C" w:rsidP="00C0568C">
      <w:pPr>
        <w:numPr>
          <w:ilvl w:val="0"/>
          <w:numId w:val="14"/>
        </w:numPr>
        <w:autoSpaceDE w:val="0"/>
        <w:ind w:left="709"/>
        <w:jc w:val="both"/>
        <w:rPr>
          <w:strike/>
          <w:sz w:val="20"/>
        </w:rPr>
      </w:pPr>
      <w:r w:rsidRPr="00B46B90">
        <w:rPr>
          <w:sz w:val="20"/>
        </w:rPr>
        <w:t xml:space="preserve">Wprowadzenie podwykonawców nie pociąga za sobą możliwości naliczania dodatkowej zapłaty za generalne wykonawstwo ani dokonania jakichkolwiek zmian warunków niniejszej umowy. </w:t>
      </w:r>
    </w:p>
    <w:p w:rsidR="00C0568C" w:rsidRPr="00B46B90" w:rsidRDefault="00C0568C" w:rsidP="00C0568C">
      <w:pPr>
        <w:jc w:val="both"/>
        <w:rPr>
          <w:strike/>
          <w:sz w:val="20"/>
        </w:rPr>
      </w:pPr>
    </w:p>
    <w:p w:rsidR="00C0568C" w:rsidRPr="00B46B90" w:rsidRDefault="00C0568C" w:rsidP="00C0568C">
      <w:pPr>
        <w:autoSpaceDE w:val="0"/>
        <w:jc w:val="center"/>
        <w:rPr>
          <w:sz w:val="20"/>
        </w:rPr>
      </w:pPr>
      <w:r w:rsidRPr="00B46B90">
        <w:rPr>
          <w:b/>
          <w:bCs/>
          <w:sz w:val="20"/>
        </w:rPr>
        <w:t>§ 14. Postanowienia końcowe</w:t>
      </w:r>
    </w:p>
    <w:p w:rsidR="00C0568C" w:rsidRPr="00B46B90" w:rsidRDefault="00C0568C" w:rsidP="00C0568C">
      <w:pPr>
        <w:autoSpaceDE w:val="0"/>
        <w:jc w:val="both"/>
        <w:rPr>
          <w:sz w:val="20"/>
        </w:rPr>
      </w:pPr>
    </w:p>
    <w:p w:rsidR="00C0568C" w:rsidRPr="00B46B90" w:rsidRDefault="00C0568C" w:rsidP="00C0568C">
      <w:pPr>
        <w:numPr>
          <w:ilvl w:val="0"/>
          <w:numId w:val="20"/>
        </w:numPr>
        <w:autoSpaceDE w:val="0"/>
        <w:ind w:left="709"/>
        <w:jc w:val="both"/>
        <w:rPr>
          <w:sz w:val="20"/>
        </w:rPr>
      </w:pPr>
      <w:r w:rsidRPr="00B46B90">
        <w:rPr>
          <w:sz w:val="20"/>
        </w:rPr>
        <w:t xml:space="preserve">Strony ustalają, że w sprawach nie uregulowanych w  umowie będą miały zastosowanie przepisy Kodeksu cywilnego, ustawy Prawo zamówień publicznych oraz ustawy prawo budowlane. </w:t>
      </w:r>
    </w:p>
    <w:p w:rsidR="00C0568C" w:rsidRPr="00B46B90" w:rsidRDefault="00C0568C" w:rsidP="00C0568C">
      <w:pPr>
        <w:numPr>
          <w:ilvl w:val="0"/>
          <w:numId w:val="20"/>
        </w:numPr>
        <w:autoSpaceDE w:val="0"/>
        <w:ind w:left="709"/>
        <w:jc w:val="both"/>
        <w:rPr>
          <w:sz w:val="20"/>
        </w:rPr>
      </w:pPr>
      <w:r w:rsidRPr="00B46B90">
        <w:rPr>
          <w:sz w:val="20"/>
        </w:rPr>
        <w:t xml:space="preserve">Wykonawca nie może dokonać cesji praw i obowiązków wynikających z umowy </w:t>
      </w:r>
      <w:r w:rsidRPr="00B46B90">
        <w:rPr>
          <w:sz w:val="20"/>
        </w:rPr>
        <w:br/>
        <w:t>na osobę trzecią bez zgody Zamawiającego wyrażonej na piśmie pod rygorem nieważności.</w:t>
      </w:r>
    </w:p>
    <w:p w:rsidR="00C0568C" w:rsidRPr="00B46B90" w:rsidRDefault="00C0568C" w:rsidP="00C0568C">
      <w:pPr>
        <w:numPr>
          <w:ilvl w:val="0"/>
          <w:numId w:val="20"/>
        </w:numPr>
        <w:autoSpaceDE w:val="0"/>
        <w:ind w:left="709"/>
        <w:jc w:val="both"/>
        <w:rPr>
          <w:sz w:val="20"/>
        </w:rPr>
      </w:pPr>
      <w:r w:rsidRPr="00B46B90">
        <w:rPr>
          <w:sz w:val="20"/>
        </w:rPr>
        <w:t xml:space="preserve">Strony umowy zobowiązują się do niezwłocznego powiadomienia o każdej zmianie adresu </w:t>
      </w:r>
      <w:r w:rsidRPr="00B46B90">
        <w:rPr>
          <w:sz w:val="20"/>
        </w:rPr>
        <w:br/>
        <w:t xml:space="preserve">lub numeru telefonu. </w:t>
      </w:r>
    </w:p>
    <w:p w:rsidR="00C0568C" w:rsidRPr="00B46B90" w:rsidRDefault="00C0568C" w:rsidP="00C0568C">
      <w:pPr>
        <w:numPr>
          <w:ilvl w:val="0"/>
          <w:numId w:val="20"/>
        </w:numPr>
        <w:autoSpaceDE w:val="0"/>
        <w:ind w:left="709"/>
        <w:jc w:val="both"/>
        <w:rPr>
          <w:sz w:val="20"/>
        </w:rPr>
      </w:pPr>
      <w:r w:rsidRPr="00B46B90">
        <w:rPr>
          <w:sz w:val="20"/>
        </w:rPr>
        <w:t xml:space="preserve">W przypadku nie zrealizowania zobowiązania wskazanego w ust. </w:t>
      </w:r>
      <w:r w:rsidR="000F452E" w:rsidRPr="00B46B90">
        <w:rPr>
          <w:sz w:val="20"/>
        </w:rPr>
        <w:t>3</w:t>
      </w:r>
      <w:r w:rsidRPr="00B46B90">
        <w:rPr>
          <w:sz w:val="20"/>
        </w:rPr>
        <w:t xml:space="preserve">, pisma dostarczone </w:t>
      </w:r>
      <w:r w:rsidRPr="00B46B90">
        <w:rPr>
          <w:sz w:val="20"/>
        </w:rPr>
        <w:br/>
        <w:t xml:space="preserve">pod adres wskazany w niniejszej umowie uważa się za doręczone. </w:t>
      </w:r>
    </w:p>
    <w:p w:rsidR="00C0568C" w:rsidRPr="00B46B90" w:rsidRDefault="00C0568C" w:rsidP="00C0568C">
      <w:pPr>
        <w:numPr>
          <w:ilvl w:val="0"/>
          <w:numId w:val="20"/>
        </w:numPr>
        <w:autoSpaceDE w:val="0"/>
        <w:ind w:left="709"/>
        <w:jc w:val="both"/>
        <w:rPr>
          <w:sz w:val="20"/>
        </w:rPr>
      </w:pPr>
      <w:r w:rsidRPr="00B46B90">
        <w:rPr>
          <w:sz w:val="20"/>
        </w:rPr>
        <w:t xml:space="preserve">W przypadku zaistnienia sporu strony zobowiązują się przekazać sprawy do sądu miejscowo właściwego dla Zamawiającego. </w:t>
      </w:r>
    </w:p>
    <w:p w:rsidR="00C0568C" w:rsidRPr="00B46B90" w:rsidRDefault="00C0568C" w:rsidP="00C0568C">
      <w:pPr>
        <w:numPr>
          <w:ilvl w:val="0"/>
          <w:numId w:val="20"/>
        </w:numPr>
        <w:autoSpaceDE w:val="0"/>
        <w:ind w:left="709"/>
        <w:jc w:val="both"/>
        <w:rPr>
          <w:sz w:val="20"/>
        </w:rPr>
      </w:pPr>
      <w:r w:rsidRPr="00B46B90">
        <w:rPr>
          <w:sz w:val="20"/>
        </w:rPr>
        <w:t xml:space="preserve">Umowę sporządzono w 4 egzemplarzach – 3 egzemplarze dla Zamawiającego i 1 </w:t>
      </w:r>
      <w:r w:rsidRPr="00B46B90">
        <w:rPr>
          <w:sz w:val="20"/>
        </w:rPr>
        <w:br/>
        <w:t xml:space="preserve">dla Wykonawcy.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r w:rsidRPr="00B46B90">
        <w:rPr>
          <w:sz w:val="20"/>
          <w:u w:val="single"/>
        </w:rPr>
        <w:t xml:space="preserve">Wykaz załączników do umowy: </w:t>
      </w:r>
    </w:p>
    <w:p w:rsidR="00C0568C" w:rsidRPr="00B46B90" w:rsidRDefault="00C14C8D" w:rsidP="00C0568C">
      <w:pPr>
        <w:numPr>
          <w:ilvl w:val="0"/>
          <w:numId w:val="1"/>
        </w:numPr>
        <w:tabs>
          <w:tab w:val="left" w:pos="0"/>
        </w:tabs>
        <w:autoSpaceDE w:val="0"/>
        <w:jc w:val="both"/>
        <w:rPr>
          <w:sz w:val="20"/>
        </w:rPr>
      </w:pPr>
      <w:r w:rsidRPr="00B46B90">
        <w:rPr>
          <w:sz w:val="20"/>
        </w:rPr>
        <w:t>d</w:t>
      </w:r>
      <w:r w:rsidR="00C0568C" w:rsidRPr="00B46B90">
        <w:rPr>
          <w:sz w:val="20"/>
        </w:rPr>
        <w:t>okumentacja techniczna</w:t>
      </w:r>
    </w:p>
    <w:p w:rsidR="00C0568C" w:rsidRDefault="00C0568C" w:rsidP="00C0568C">
      <w:pPr>
        <w:numPr>
          <w:ilvl w:val="0"/>
          <w:numId w:val="1"/>
        </w:numPr>
        <w:tabs>
          <w:tab w:val="left" w:pos="0"/>
        </w:tabs>
        <w:autoSpaceDE w:val="0"/>
        <w:jc w:val="both"/>
        <w:rPr>
          <w:sz w:val="20"/>
        </w:rPr>
      </w:pPr>
      <w:r w:rsidRPr="00B46B90">
        <w:rPr>
          <w:sz w:val="20"/>
        </w:rPr>
        <w:t xml:space="preserve">SIWZ </w:t>
      </w:r>
    </w:p>
    <w:p w:rsidR="00D50A8F" w:rsidRPr="00B46B90" w:rsidRDefault="00D50A8F" w:rsidP="00C0568C">
      <w:pPr>
        <w:numPr>
          <w:ilvl w:val="0"/>
          <w:numId w:val="1"/>
        </w:numPr>
        <w:tabs>
          <w:tab w:val="left" w:pos="0"/>
        </w:tabs>
        <w:autoSpaceDE w:val="0"/>
        <w:jc w:val="both"/>
        <w:rPr>
          <w:sz w:val="20"/>
        </w:rPr>
      </w:pPr>
      <w:r>
        <w:rPr>
          <w:sz w:val="20"/>
        </w:rPr>
        <w:t>SSTW</w:t>
      </w:r>
    </w:p>
    <w:p w:rsidR="00C0568C" w:rsidRPr="00B46B90" w:rsidRDefault="00C14C8D" w:rsidP="00C0568C">
      <w:pPr>
        <w:numPr>
          <w:ilvl w:val="0"/>
          <w:numId w:val="1"/>
        </w:numPr>
        <w:tabs>
          <w:tab w:val="left" w:pos="0"/>
        </w:tabs>
        <w:autoSpaceDE w:val="0"/>
        <w:spacing w:after="18"/>
        <w:jc w:val="both"/>
        <w:rPr>
          <w:sz w:val="20"/>
        </w:rPr>
      </w:pPr>
      <w:r w:rsidRPr="00B46B90">
        <w:rPr>
          <w:sz w:val="20"/>
        </w:rPr>
        <w:t>o</w:t>
      </w:r>
      <w:r w:rsidR="00C0568C" w:rsidRPr="00B46B90">
        <w:rPr>
          <w:sz w:val="20"/>
        </w:rPr>
        <w:t xml:space="preserve">ferta przetargowa Wykonawcy z dnia …………………….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p>
    <w:p w:rsidR="00C0568C" w:rsidRPr="00B46B90" w:rsidRDefault="00C0568C" w:rsidP="00C0568C">
      <w:pPr>
        <w:widowControl w:val="0"/>
        <w:ind w:right="750"/>
        <w:jc w:val="center"/>
        <w:rPr>
          <w:sz w:val="20"/>
        </w:rPr>
      </w:pPr>
      <w:r w:rsidRPr="00B46B90">
        <w:rPr>
          <w:b/>
          <w:bCs/>
          <w:sz w:val="20"/>
        </w:rPr>
        <w:t>ZAMAWIAJĄCY                                                      WYKONAWCA</w:t>
      </w:r>
    </w:p>
    <w:p w:rsidR="00C0568C" w:rsidRPr="00B46B90" w:rsidRDefault="00C0568C" w:rsidP="00C0568C">
      <w:pPr>
        <w:rPr>
          <w:sz w:val="20"/>
        </w:rPr>
      </w:pPr>
    </w:p>
    <w:p w:rsidR="00C0568C" w:rsidRPr="00B46B90" w:rsidRDefault="00C0568C" w:rsidP="00C0568C">
      <w:pPr>
        <w:tabs>
          <w:tab w:val="left" w:pos="3497"/>
        </w:tabs>
        <w:rPr>
          <w:sz w:val="20"/>
        </w:rPr>
      </w:pPr>
      <w:r w:rsidRPr="00B46B90">
        <w:rPr>
          <w:sz w:val="20"/>
        </w:rPr>
        <w:tab/>
      </w:r>
    </w:p>
    <w:p w:rsidR="00C0568C" w:rsidRPr="00B46B90" w:rsidRDefault="00C0568C" w:rsidP="00C0568C">
      <w:pPr>
        <w:tabs>
          <w:tab w:val="left" w:pos="3497"/>
        </w:tabs>
        <w:rPr>
          <w:sz w:val="20"/>
        </w:rPr>
      </w:pPr>
    </w:p>
    <w:sectPr w:rsidR="00C0568C" w:rsidRPr="00B46B90" w:rsidSect="00C909B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8D5" w:rsidRDefault="000958D5" w:rsidP="00D867B1">
      <w:r>
        <w:separator/>
      </w:r>
    </w:p>
  </w:endnote>
  <w:endnote w:type="continuationSeparator" w:id="0">
    <w:p w:rsidR="000958D5" w:rsidRDefault="000958D5" w:rsidP="00D86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439079"/>
      <w:docPartObj>
        <w:docPartGallery w:val="Page Numbers (Bottom of Page)"/>
        <w:docPartUnique/>
      </w:docPartObj>
    </w:sdtPr>
    <w:sdtContent>
      <w:p w:rsidR="00D867B1" w:rsidRDefault="008262A4">
        <w:pPr>
          <w:pStyle w:val="Stopka"/>
          <w:jc w:val="center"/>
        </w:pPr>
        <w:fldSimple w:instr=" PAGE   \* MERGEFORMAT ">
          <w:r w:rsidR="00560970">
            <w:rPr>
              <w:noProof/>
            </w:rPr>
            <w:t>1</w:t>
          </w:r>
        </w:fldSimple>
      </w:p>
    </w:sdtContent>
  </w:sdt>
  <w:p w:rsidR="00D867B1" w:rsidRDefault="00D867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8D5" w:rsidRDefault="000958D5" w:rsidP="00D867B1">
      <w:r>
        <w:separator/>
      </w:r>
    </w:p>
  </w:footnote>
  <w:footnote w:type="continuationSeparator" w:id="0">
    <w:p w:rsidR="000958D5" w:rsidRDefault="000958D5" w:rsidP="00D86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5F0FF26"/>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bCs/>
        <w:sz w:val="22"/>
        <w:szCs w:val="22"/>
      </w:rPr>
    </w:lvl>
    <w:lvl w:ilvl="1">
      <w:start w:val="1"/>
      <w:numFmt w:val="decimal"/>
      <w:lvlText w:val="%2)"/>
      <w:lvlJc w:val="left"/>
      <w:pPr>
        <w:tabs>
          <w:tab w:val="num" w:pos="1080"/>
        </w:tabs>
        <w:ind w:left="1080" w:hanging="360"/>
      </w:pPr>
      <w:rPr>
        <w:rFonts w:ascii="Times New Roman" w:hAnsi="Times New Roman" w:cs="Times New Roman"/>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color w:val="FF0000"/>
        <w:shd w:val="clear" w:color="auto" w:fill="FFFF00"/>
      </w:rPr>
    </w:lvl>
    <w:lvl w:ilvl="1">
      <w:start w:val="1"/>
      <w:numFmt w:val="lowerLetter"/>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67F234E6"/>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singleLevel"/>
    <w:tmpl w:val="BB564F1A"/>
    <w:name w:val="WW8Num18"/>
    <w:lvl w:ilvl="0">
      <w:start w:val="1"/>
      <w:numFmt w:val="decimal"/>
      <w:lvlText w:val="%1."/>
      <w:lvlJc w:val="left"/>
      <w:pPr>
        <w:tabs>
          <w:tab w:val="num" w:pos="0"/>
        </w:tabs>
        <w:ind w:left="1425" w:hanging="360"/>
      </w:pPr>
      <w:rPr>
        <w:strike w:val="0"/>
        <w:sz w:val="20"/>
      </w:rPr>
    </w:lvl>
  </w:abstractNum>
  <w:abstractNum w:abstractNumId="14">
    <w:nsid w:val="00000015"/>
    <w:multiLevelType w:val="singleLevel"/>
    <w:tmpl w:val="00000015"/>
    <w:name w:val="WW8Num21"/>
    <w:lvl w:ilvl="0">
      <w:start w:val="1"/>
      <w:numFmt w:val="decimal"/>
      <w:lvlText w:val="%1."/>
      <w:lvlJc w:val="left"/>
      <w:pPr>
        <w:tabs>
          <w:tab w:val="num" w:pos="0"/>
        </w:tabs>
        <w:ind w:left="1425" w:hanging="360"/>
      </w:pPr>
    </w:lvl>
  </w:abstractNum>
  <w:abstractNum w:abstractNumId="15">
    <w:nsid w:val="00000019"/>
    <w:multiLevelType w:val="singleLevel"/>
    <w:tmpl w:val="1122AECA"/>
    <w:name w:val="WW8Num25"/>
    <w:lvl w:ilvl="0">
      <w:start w:val="1"/>
      <w:numFmt w:val="decimal"/>
      <w:lvlText w:val="%1."/>
      <w:lvlJc w:val="left"/>
      <w:pPr>
        <w:tabs>
          <w:tab w:val="num" w:pos="0"/>
        </w:tabs>
        <w:ind w:left="3600" w:hanging="360"/>
      </w:pPr>
      <w:rPr>
        <w:b w:val="0"/>
      </w:rPr>
    </w:lvl>
  </w:abstractNum>
  <w:abstractNum w:abstractNumId="16">
    <w:nsid w:val="0000001A"/>
    <w:multiLevelType w:val="singleLevel"/>
    <w:tmpl w:val="F8D6D256"/>
    <w:name w:val="WW8Num26"/>
    <w:lvl w:ilvl="0">
      <w:start w:val="1"/>
      <w:numFmt w:val="decimal"/>
      <w:lvlText w:val="%1."/>
      <w:lvlJc w:val="left"/>
      <w:pPr>
        <w:tabs>
          <w:tab w:val="num" w:pos="0"/>
        </w:tabs>
        <w:ind w:left="1440" w:hanging="360"/>
      </w:pPr>
      <w:rPr>
        <w:b w:val="0"/>
      </w:rPr>
    </w:lvl>
  </w:abstractNum>
  <w:abstractNum w:abstractNumId="17">
    <w:nsid w:val="0000001D"/>
    <w:multiLevelType w:val="multilevel"/>
    <w:tmpl w:val="0000001D"/>
    <w:name w:val="WW8Num2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nsid w:val="0000001E"/>
    <w:multiLevelType w:val="multilevel"/>
    <w:tmpl w:val="3384DB68"/>
    <w:name w:val="WW8Num30"/>
    <w:lvl w:ilvl="0">
      <w:start w:val="1"/>
      <w:numFmt w:val="decimal"/>
      <w:lvlText w:val="%1)"/>
      <w:lvlJc w:val="left"/>
      <w:pPr>
        <w:tabs>
          <w:tab w:val="num" w:pos="708"/>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F"/>
    <w:multiLevelType w:val="singleLevel"/>
    <w:tmpl w:val="0000001F"/>
    <w:name w:val="WW8Num31"/>
    <w:lvl w:ilvl="0">
      <w:start w:val="1"/>
      <w:numFmt w:val="decimal"/>
      <w:lvlText w:val="%1."/>
      <w:lvlJc w:val="left"/>
      <w:pPr>
        <w:tabs>
          <w:tab w:val="num" w:pos="0"/>
        </w:tabs>
        <w:ind w:left="1425" w:hanging="360"/>
      </w:pPr>
    </w:lvl>
  </w:abstractNum>
  <w:abstractNum w:abstractNumId="20">
    <w:nsid w:val="00000021"/>
    <w:multiLevelType w:val="singleLevel"/>
    <w:tmpl w:val="5CDA70F6"/>
    <w:name w:val="WW8Num33"/>
    <w:lvl w:ilvl="0">
      <w:start w:val="1"/>
      <w:numFmt w:val="decimal"/>
      <w:lvlText w:val="%1."/>
      <w:lvlJc w:val="left"/>
      <w:pPr>
        <w:tabs>
          <w:tab w:val="num" w:pos="0"/>
        </w:tabs>
        <w:ind w:left="1440" w:hanging="360"/>
      </w:pPr>
      <w:rPr>
        <w:b w:val="0"/>
        <w:sz w:val="20"/>
      </w:rPr>
    </w:lvl>
  </w:abstractNum>
  <w:abstractNum w:abstractNumId="21">
    <w:nsid w:val="00000024"/>
    <w:multiLevelType w:val="multilevel"/>
    <w:tmpl w:val="E22EB232"/>
    <w:name w:val="WW8Num3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30"/>
    <w:multiLevelType w:val="singleLevel"/>
    <w:tmpl w:val="67DCDA6A"/>
    <w:name w:val="WW8Num48"/>
    <w:lvl w:ilvl="0">
      <w:start w:val="1"/>
      <w:numFmt w:val="decimal"/>
      <w:lvlText w:val="%1."/>
      <w:lvlJc w:val="left"/>
      <w:pPr>
        <w:tabs>
          <w:tab w:val="num" w:pos="0"/>
        </w:tabs>
        <w:ind w:left="1425" w:hanging="360"/>
      </w:pPr>
      <w:rPr>
        <w:color w:val="auto"/>
        <w:sz w:val="20"/>
      </w:rPr>
    </w:lvl>
  </w:abstractNum>
  <w:abstractNum w:abstractNumId="23">
    <w:nsid w:val="00000031"/>
    <w:multiLevelType w:val="singleLevel"/>
    <w:tmpl w:val="00000031"/>
    <w:name w:val="WW8Num49"/>
    <w:lvl w:ilvl="0">
      <w:start w:val="1"/>
      <w:numFmt w:val="lowerLetter"/>
      <w:lvlText w:val="%1)"/>
      <w:lvlJc w:val="left"/>
      <w:pPr>
        <w:tabs>
          <w:tab w:val="num" w:pos="0"/>
        </w:tabs>
        <w:ind w:left="1800" w:hanging="360"/>
      </w:pPr>
      <w:rPr>
        <w:sz w:val="20"/>
      </w:rPr>
    </w:lvl>
  </w:abstractNum>
  <w:abstractNum w:abstractNumId="24">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3A"/>
    <w:multiLevelType w:val="multilevel"/>
    <w:tmpl w:val="0000003A"/>
    <w:name w:val="WW8Num5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lowerLetter"/>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6">
    <w:nsid w:val="0000003C"/>
    <w:multiLevelType w:val="multilevel"/>
    <w:tmpl w:val="0000003C"/>
    <w:name w:val="WW8Num61"/>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28">
    <w:nsid w:val="1FFE1368"/>
    <w:multiLevelType w:val="hybridMultilevel"/>
    <w:tmpl w:val="40BE1C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6CC2A2E"/>
    <w:multiLevelType w:val="multilevel"/>
    <w:tmpl w:val="0000000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FF46860"/>
    <w:multiLevelType w:val="hybridMultilevel"/>
    <w:tmpl w:val="D8EC6E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31276F9E"/>
    <w:multiLevelType w:val="multilevel"/>
    <w:tmpl w:val="0000000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32">
    <w:nsid w:val="5FA04091"/>
    <w:multiLevelType w:val="hybridMultilevel"/>
    <w:tmpl w:val="4C0CF0F8"/>
    <w:lvl w:ilvl="0" w:tplc="04E2D504">
      <w:start w:val="1"/>
      <w:numFmt w:val="lowerLetter"/>
      <w:lvlText w:val="%1)"/>
      <w:lvlJc w:val="left"/>
      <w:pPr>
        <w:ind w:left="1440" w:hanging="360"/>
      </w:pPr>
      <w:rPr>
        <w:rFonts w:hint="default"/>
        <w:b w:val="0"/>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32"/>
  </w:num>
  <w:num w:numId="30">
    <w:abstractNumId w:val="30"/>
  </w:num>
  <w:num w:numId="31">
    <w:abstractNumId w:val="29"/>
  </w:num>
  <w:num w:numId="32">
    <w:abstractNumId w:val="31"/>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C0568C"/>
    <w:rsid w:val="0000601F"/>
    <w:rsid w:val="000131EB"/>
    <w:rsid w:val="000218BD"/>
    <w:rsid w:val="0003364F"/>
    <w:rsid w:val="000424BB"/>
    <w:rsid w:val="00045492"/>
    <w:rsid w:val="00052529"/>
    <w:rsid w:val="00067ACD"/>
    <w:rsid w:val="00071684"/>
    <w:rsid w:val="0007397C"/>
    <w:rsid w:val="00074007"/>
    <w:rsid w:val="000908D5"/>
    <w:rsid w:val="000958D5"/>
    <w:rsid w:val="000A1E2F"/>
    <w:rsid w:val="000A1EAE"/>
    <w:rsid w:val="000B664F"/>
    <w:rsid w:val="000D011B"/>
    <w:rsid w:val="000D6770"/>
    <w:rsid w:val="000D6F21"/>
    <w:rsid w:val="000F20DE"/>
    <w:rsid w:val="000F452E"/>
    <w:rsid w:val="001113A4"/>
    <w:rsid w:val="00114E5E"/>
    <w:rsid w:val="001174D9"/>
    <w:rsid w:val="00135195"/>
    <w:rsid w:val="00157AC2"/>
    <w:rsid w:val="001702AF"/>
    <w:rsid w:val="00182100"/>
    <w:rsid w:val="00186DF3"/>
    <w:rsid w:val="001A74D5"/>
    <w:rsid w:val="001B4A9F"/>
    <w:rsid w:val="001C186D"/>
    <w:rsid w:val="002072EC"/>
    <w:rsid w:val="002100FF"/>
    <w:rsid w:val="0025190A"/>
    <w:rsid w:val="00252CF6"/>
    <w:rsid w:val="002541DF"/>
    <w:rsid w:val="00283F0E"/>
    <w:rsid w:val="002A44B7"/>
    <w:rsid w:val="002D56BE"/>
    <w:rsid w:val="002F0026"/>
    <w:rsid w:val="00371DF9"/>
    <w:rsid w:val="00376D01"/>
    <w:rsid w:val="003827CF"/>
    <w:rsid w:val="003A3493"/>
    <w:rsid w:val="003B4E3E"/>
    <w:rsid w:val="003D4983"/>
    <w:rsid w:val="003E48EB"/>
    <w:rsid w:val="003F1B37"/>
    <w:rsid w:val="004028E0"/>
    <w:rsid w:val="00407F13"/>
    <w:rsid w:val="00454C31"/>
    <w:rsid w:val="00473BAC"/>
    <w:rsid w:val="00480A89"/>
    <w:rsid w:val="00482B19"/>
    <w:rsid w:val="004E1348"/>
    <w:rsid w:val="004F5B20"/>
    <w:rsid w:val="00515AD4"/>
    <w:rsid w:val="00517867"/>
    <w:rsid w:val="00526FF4"/>
    <w:rsid w:val="0053278D"/>
    <w:rsid w:val="00540F51"/>
    <w:rsid w:val="00542050"/>
    <w:rsid w:val="00560970"/>
    <w:rsid w:val="005768D1"/>
    <w:rsid w:val="00581F4A"/>
    <w:rsid w:val="005A147F"/>
    <w:rsid w:val="005A5F85"/>
    <w:rsid w:val="005C421D"/>
    <w:rsid w:val="005D0B9F"/>
    <w:rsid w:val="005D16C8"/>
    <w:rsid w:val="005D71F9"/>
    <w:rsid w:val="005F3644"/>
    <w:rsid w:val="005F6538"/>
    <w:rsid w:val="006211BE"/>
    <w:rsid w:val="00623120"/>
    <w:rsid w:val="00625E34"/>
    <w:rsid w:val="00642ADF"/>
    <w:rsid w:val="006505F2"/>
    <w:rsid w:val="00662033"/>
    <w:rsid w:val="00665B21"/>
    <w:rsid w:val="00667836"/>
    <w:rsid w:val="006716D4"/>
    <w:rsid w:val="00673814"/>
    <w:rsid w:val="0068635E"/>
    <w:rsid w:val="006A232A"/>
    <w:rsid w:val="006B237F"/>
    <w:rsid w:val="006B41B2"/>
    <w:rsid w:val="006B4CDE"/>
    <w:rsid w:val="006C11F3"/>
    <w:rsid w:val="006C44B7"/>
    <w:rsid w:val="006C719A"/>
    <w:rsid w:val="006D4124"/>
    <w:rsid w:val="0071743B"/>
    <w:rsid w:val="0075587E"/>
    <w:rsid w:val="00763520"/>
    <w:rsid w:val="007723D2"/>
    <w:rsid w:val="00775867"/>
    <w:rsid w:val="00781079"/>
    <w:rsid w:val="00787DAF"/>
    <w:rsid w:val="007B076C"/>
    <w:rsid w:val="007C3B53"/>
    <w:rsid w:val="007C5494"/>
    <w:rsid w:val="007D419C"/>
    <w:rsid w:val="007D7269"/>
    <w:rsid w:val="00821801"/>
    <w:rsid w:val="008262A4"/>
    <w:rsid w:val="00861B4A"/>
    <w:rsid w:val="008624C8"/>
    <w:rsid w:val="0087751C"/>
    <w:rsid w:val="008B0B36"/>
    <w:rsid w:val="008B2823"/>
    <w:rsid w:val="008C3614"/>
    <w:rsid w:val="008F377E"/>
    <w:rsid w:val="00902A95"/>
    <w:rsid w:val="009077FE"/>
    <w:rsid w:val="00923D17"/>
    <w:rsid w:val="009410AA"/>
    <w:rsid w:val="00947EA6"/>
    <w:rsid w:val="00956F1E"/>
    <w:rsid w:val="009646E6"/>
    <w:rsid w:val="00966B55"/>
    <w:rsid w:val="009776A7"/>
    <w:rsid w:val="009A3965"/>
    <w:rsid w:val="009C46B2"/>
    <w:rsid w:val="009D0773"/>
    <w:rsid w:val="009D2AAC"/>
    <w:rsid w:val="009D550E"/>
    <w:rsid w:val="009D7146"/>
    <w:rsid w:val="009F45BF"/>
    <w:rsid w:val="00A37FA6"/>
    <w:rsid w:val="00A42101"/>
    <w:rsid w:val="00A43F92"/>
    <w:rsid w:val="00A44DDB"/>
    <w:rsid w:val="00A52C5C"/>
    <w:rsid w:val="00A6210D"/>
    <w:rsid w:val="00A87916"/>
    <w:rsid w:val="00AC3657"/>
    <w:rsid w:val="00AD177F"/>
    <w:rsid w:val="00AD4B55"/>
    <w:rsid w:val="00AF7BCB"/>
    <w:rsid w:val="00B02A5A"/>
    <w:rsid w:val="00B0730A"/>
    <w:rsid w:val="00B1460D"/>
    <w:rsid w:val="00B22481"/>
    <w:rsid w:val="00B2501C"/>
    <w:rsid w:val="00B33845"/>
    <w:rsid w:val="00B46B90"/>
    <w:rsid w:val="00B64F77"/>
    <w:rsid w:val="00B75A5F"/>
    <w:rsid w:val="00BB6593"/>
    <w:rsid w:val="00BE0F1A"/>
    <w:rsid w:val="00C0112F"/>
    <w:rsid w:val="00C0568C"/>
    <w:rsid w:val="00C14615"/>
    <w:rsid w:val="00C14C8D"/>
    <w:rsid w:val="00C67F97"/>
    <w:rsid w:val="00C83A71"/>
    <w:rsid w:val="00C909BE"/>
    <w:rsid w:val="00C94EFD"/>
    <w:rsid w:val="00C96672"/>
    <w:rsid w:val="00CF78AD"/>
    <w:rsid w:val="00D13D8C"/>
    <w:rsid w:val="00D23882"/>
    <w:rsid w:val="00D50A8F"/>
    <w:rsid w:val="00D60ABC"/>
    <w:rsid w:val="00D62C9A"/>
    <w:rsid w:val="00D72E77"/>
    <w:rsid w:val="00D85A91"/>
    <w:rsid w:val="00D867B1"/>
    <w:rsid w:val="00E03BD1"/>
    <w:rsid w:val="00E240A4"/>
    <w:rsid w:val="00E24E00"/>
    <w:rsid w:val="00E3637C"/>
    <w:rsid w:val="00E80E51"/>
    <w:rsid w:val="00E92F1D"/>
    <w:rsid w:val="00E942F1"/>
    <w:rsid w:val="00EA10A8"/>
    <w:rsid w:val="00EA2958"/>
    <w:rsid w:val="00EA49C4"/>
    <w:rsid w:val="00EA55FE"/>
    <w:rsid w:val="00EC0416"/>
    <w:rsid w:val="00ED29CD"/>
    <w:rsid w:val="00EF0434"/>
    <w:rsid w:val="00EF5DAA"/>
    <w:rsid w:val="00EF5F50"/>
    <w:rsid w:val="00F01501"/>
    <w:rsid w:val="00F02D46"/>
    <w:rsid w:val="00F03D2C"/>
    <w:rsid w:val="00F05100"/>
    <w:rsid w:val="00F35708"/>
    <w:rsid w:val="00F35A03"/>
    <w:rsid w:val="00F44EC5"/>
    <w:rsid w:val="00F51BBB"/>
    <w:rsid w:val="00F70EC2"/>
    <w:rsid w:val="00F826CA"/>
    <w:rsid w:val="00F958E4"/>
    <w:rsid w:val="00FB19F3"/>
    <w:rsid w:val="00FD19BB"/>
    <w:rsid w:val="00FF5A43"/>
    <w:rsid w:val="00FF6A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568C"/>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0568C"/>
    <w:pPr>
      <w:suppressAutoHyphens/>
      <w:autoSpaceDE w:val="0"/>
      <w:spacing w:after="0" w:line="240" w:lineRule="auto"/>
    </w:pPr>
    <w:rPr>
      <w:rFonts w:ascii="Verdana" w:eastAsia="Times New Roman" w:hAnsi="Verdana" w:cs="Verdana"/>
      <w:color w:val="000000"/>
      <w:sz w:val="24"/>
      <w:szCs w:val="24"/>
      <w:lang w:eastAsia="zh-CN"/>
    </w:rPr>
  </w:style>
  <w:style w:type="paragraph" w:styleId="Nagwek">
    <w:name w:val="header"/>
    <w:basedOn w:val="Normalny"/>
    <w:link w:val="NagwekZnak"/>
    <w:uiPriority w:val="99"/>
    <w:semiHidden/>
    <w:unhideWhenUsed/>
    <w:rsid w:val="00D867B1"/>
    <w:pPr>
      <w:tabs>
        <w:tab w:val="center" w:pos="4536"/>
        <w:tab w:val="right" w:pos="9072"/>
      </w:tabs>
    </w:pPr>
  </w:style>
  <w:style w:type="character" w:customStyle="1" w:styleId="NagwekZnak">
    <w:name w:val="Nagłówek Znak"/>
    <w:basedOn w:val="Domylnaczcionkaakapitu"/>
    <w:link w:val="Nagwek"/>
    <w:uiPriority w:val="99"/>
    <w:semiHidden/>
    <w:rsid w:val="00D867B1"/>
    <w:rPr>
      <w:rFonts w:ascii="Times New Roman" w:eastAsia="Times New Roman" w:hAnsi="Times New Roman" w:cs="Times New Roman"/>
      <w:sz w:val="24"/>
      <w:szCs w:val="20"/>
      <w:lang w:eastAsia="zh-CN"/>
    </w:rPr>
  </w:style>
  <w:style w:type="paragraph" w:styleId="Stopka">
    <w:name w:val="footer"/>
    <w:basedOn w:val="Normalny"/>
    <w:link w:val="StopkaZnak"/>
    <w:uiPriority w:val="99"/>
    <w:unhideWhenUsed/>
    <w:rsid w:val="00D867B1"/>
    <w:pPr>
      <w:tabs>
        <w:tab w:val="center" w:pos="4536"/>
        <w:tab w:val="right" w:pos="9072"/>
      </w:tabs>
    </w:pPr>
  </w:style>
  <w:style w:type="character" w:customStyle="1" w:styleId="StopkaZnak">
    <w:name w:val="Stopka Znak"/>
    <w:basedOn w:val="Domylnaczcionkaakapitu"/>
    <w:link w:val="Stopka"/>
    <w:uiPriority w:val="99"/>
    <w:rsid w:val="00D867B1"/>
    <w:rPr>
      <w:rFonts w:ascii="Times New Roman" w:eastAsia="Times New Roman" w:hAnsi="Times New Roman" w:cs="Times New Roman"/>
      <w:sz w:val="24"/>
      <w:szCs w:val="20"/>
      <w:lang w:eastAsia="zh-CN"/>
    </w:rPr>
  </w:style>
  <w:style w:type="paragraph" w:styleId="Akapitzlist">
    <w:name w:val="List Paragraph"/>
    <w:basedOn w:val="Normalny"/>
    <w:uiPriority w:val="34"/>
    <w:qFormat/>
    <w:rsid w:val="009D2AAC"/>
    <w:pPr>
      <w:ind w:left="720"/>
      <w:contextualSpacing/>
    </w:pPr>
  </w:style>
  <w:style w:type="paragraph" w:customStyle="1" w:styleId="Tekstpodstawowy31">
    <w:name w:val="Tekst podstawowy 31"/>
    <w:basedOn w:val="Normalny"/>
    <w:rsid w:val="005768D1"/>
    <w:pPr>
      <w:widowControl w:val="0"/>
    </w:pPr>
    <w:rPr>
      <w:rFonts w:eastAsia="Lucida Sans Unicode"/>
      <w:kern w:val="1"/>
      <w:szCs w:val="24"/>
      <w:lang w:eastAsia="pl-PL"/>
    </w:rPr>
  </w:style>
</w:styles>
</file>

<file path=word/webSettings.xml><?xml version="1.0" encoding="utf-8"?>
<w:webSettings xmlns:r="http://schemas.openxmlformats.org/officeDocument/2006/relationships" xmlns:w="http://schemas.openxmlformats.org/wordprocessingml/2006/main">
  <w:divs>
    <w:div w:id="1997761950">
      <w:bodyDiv w:val="1"/>
      <w:marLeft w:val="0"/>
      <w:marRight w:val="0"/>
      <w:marTop w:val="0"/>
      <w:marBottom w:val="0"/>
      <w:divBdr>
        <w:top w:val="none" w:sz="0" w:space="0" w:color="auto"/>
        <w:left w:val="none" w:sz="0" w:space="0" w:color="auto"/>
        <w:bottom w:val="none" w:sz="0" w:space="0" w:color="auto"/>
        <w:right w:val="none" w:sz="0" w:space="0" w:color="auto"/>
      </w:divBdr>
      <w:divsChild>
        <w:div w:id="541672801">
          <w:marLeft w:val="0"/>
          <w:marRight w:val="0"/>
          <w:marTop w:val="0"/>
          <w:marBottom w:val="0"/>
          <w:divBdr>
            <w:top w:val="none" w:sz="0" w:space="0" w:color="auto"/>
            <w:left w:val="none" w:sz="0" w:space="0" w:color="auto"/>
            <w:bottom w:val="none" w:sz="0" w:space="0" w:color="auto"/>
            <w:right w:val="none" w:sz="0" w:space="0" w:color="auto"/>
          </w:divBdr>
        </w:div>
        <w:div w:id="901402976">
          <w:marLeft w:val="0"/>
          <w:marRight w:val="0"/>
          <w:marTop w:val="0"/>
          <w:marBottom w:val="0"/>
          <w:divBdr>
            <w:top w:val="none" w:sz="0" w:space="0" w:color="auto"/>
            <w:left w:val="none" w:sz="0" w:space="0" w:color="auto"/>
            <w:bottom w:val="none" w:sz="0" w:space="0" w:color="auto"/>
            <w:right w:val="none" w:sz="0" w:space="0" w:color="auto"/>
          </w:divBdr>
        </w:div>
        <w:div w:id="1840584870">
          <w:marLeft w:val="0"/>
          <w:marRight w:val="0"/>
          <w:marTop w:val="0"/>
          <w:marBottom w:val="0"/>
          <w:divBdr>
            <w:top w:val="none" w:sz="0" w:space="0" w:color="auto"/>
            <w:left w:val="none" w:sz="0" w:space="0" w:color="auto"/>
            <w:bottom w:val="none" w:sz="0" w:space="0" w:color="auto"/>
            <w:right w:val="none" w:sz="0" w:space="0" w:color="auto"/>
          </w:divBdr>
        </w:div>
        <w:div w:id="930353073">
          <w:marLeft w:val="0"/>
          <w:marRight w:val="0"/>
          <w:marTop w:val="0"/>
          <w:marBottom w:val="0"/>
          <w:divBdr>
            <w:top w:val="none" w:sz="0" w:space="0" w:color="auto"/>
            <w:left w:val="none" w:sz="0" w:space="0" w:color="auto"/>
            <w:bottom w:val="none" w:sz="0" w:space="0" w:color="auto"/>
            <w:right w:val="none" w:sz="0" w:space="0" w:color="auto"/>
          </w:divBdr>
        </w:div>
        <w:div w:id="332728131">
          <w:marLeft w:val="0"/>
          <w:marRight w:val="0"/>
          <w:marTop w:val="0"/>
          <w:marBottom w:val="0"/>
          <w:divBdr>
            <w:top w:val="none" w:sz="0" w:space="0" w:color="auto"/>
            <w:left w:val="none" w:sz="0" w:space="0" w:color="auto"/>
            <w:bottom w:val="none" w:sz="0" w:space="0" w:color="auto"/>
            <w:right w:val="none" w:sz="0" w:space="0" w:color="auto"/>
          </w:divBdr>
        </w:div>
        <w:div w:id="656148354">
          <w:marLeft w:val="0"/>
          <w:marRight w:val="0"/>
          <w:marTop w:val="0"/>
          <w:marBottom w:val="0"/>
          <w:divBdr>
            <w:top w:val="none" w:sz="0" w:space="0" w:color="auto"/>
            <w:left w:val="none" w:sz="0" w:space="0" w:color="auto"/>
            <w:bottom w:val="none" w:sz="0" w:space="0" w:color="auto"/>
            <w:right w:val="none" w:sz="0" w:space="0" w:color="auto"/>
          </w:divBdr>
        </w:div>
        <w:div w:id="165756168">
          <w:marLeft w:val="0"/>
          <w:marRight w:val="0"/>
          <w:marTop w:val="0"/>
          <w:marBottom w:val="0"/>
          <w:divBdr>
            <w:top w:val="none" w:sz="0" w:space="0" w:color="auto"/>
            <w:left w:val="none" w:sz="0" w:space="0" w:color="auto"/>
            <w:bottom w:val="none" w:sz="0" w:space="0" w:color="auto"/>
            <w:right w:val="none" w:sz="0" w:space="0" w:color="auto"/>
          </w:divBdr>
        </w:div>
        <w:div w:id="1930918816">
          <w:marLeft w:val="0"/>
          <w:marRight w:val="0"/>
          <w:marTop w:val="0"/>
          <w:marBottom w:val="0"/>
          <w:divBdr>
            <w:top w:val="none" w:sz="0" w:space="0" w:color="auto"/>
            <w:left w:val="none" w:sz="0" w:space="0" w:color="auto"/>
            <w:bottom w:val="none" w:sz="0" w:space="0" w:color="auto"/>
            <w:right w:val="none" w:sz="0" w:space="0" w:color="auto"/>
          </w:divBdr>
        </w:div>
        <w:div w:id="1519390941">
          <w:marLeft w:val="0"/>
          <w:marRight w:val="0"/>
          <w:marTop w:val="0"/>
          <w:marBottom w:val="0"/>
          <w:divBdr>
            <w:top w:val="none" w:sz="0" w:space="0" w:color="auto"/>
            <w:left w:val="none" w:sz="0" w:space="0" w:color="auto"/>
            <w:bottom w:val="none" w:sz="0" w:space="0" w:color="auto"/>
            <w:right w:val="none" w:sz="0" w:space="0" w:color="auto"/>
          </w:divBdr>
        </w:div>
        <w:div w:id="1851605744">
          <w:marLeft w:val="0"/>
          <w:marRight w:val="0"/>
          <w:marTop w:val="0"/>
          <w:marBottom w:val="0"/>
          <w:divBdr>
            <w:top w:val="none" w:sz="0" w:space="0" w:color="auto"/>
            <w:left w:val="none" w:sz="0" w:space="0" w:color="auto"/>
            <w:bottom w:val="none" w:sz="0" w:space="0" w:color="auto"/>
            <w:right w:val="none" w:sz="0" w:space="0" w:color="auto"/>
          </w:divBdr>
        </w:div>
        <w:div w:id="373622750">
          <w:marLeft w:val="0"/>
          <w:marRight w:val="0"/>
          <w:marTop w:val="0"/>
          <w:marBottom w:val="0"/>
          <w:divBdr>
            <w:top w:val="none" w:sz="0" w:space="0" w:color="auto"/>
            <w:left w:val="none" w:sz="0" w:space="0" w:color="auto"/>
            <w:bottom w:val="none" w:sz="0" w:space="0" w:color="auto"/>
            <w:right w:val="none" w:sz="0" w:space="0" w:color="auto"/>
          </w:divBdr>
        </w:div>
        <w:div w:id="1428621860">
          <w:marLeft w:val="0"/>
          <w:marRight w:val="0"/>
          <w:marTop w:val="0"/>
          <w:marBottom w:val="0"/>
          <w:divBdr>
            <w:top w:val="none" w:sz="0" w:space="0" w:color="auto"/>
            <w:left w:val="none" w:sz="0" w:space="0" w:color="auto"/>
            <w:bottom w:val="none" w:sz="0" w:space="0" w:color="auto"/>
            <w:right w:val="none" w:sz="0" w:space="0" w:color="auto"/>
          </w:divBdr>
        </w:div>
        <w:div w:id="429088044">
          <w:marLeft w:val="0"/>
          <w:marRight w:val="0"/>
          <w:marTop w:val="0"/>
          <w:marBottom w:val="0"/>
          <w:divBdr>
            <w:top w:val="none" w:sz="0" w:space="0" w:color="auto"/>
            <w:left w:val="none" w:sz="0" w:space="0" w:color="auto"/>
            <w:bottom w:val="none" w:sz="0" w:space="0" w:color="auto"/>
            <w:right w:val="none" w:sz="0" w:space="0" w:color="auto"/>
          </w:divBdr>
        </w:div>
        <w:div w:id="316766600">
          <w:marLeft w:val="0"/>
          <w:marRight w:val="0"/>
          <w:marTop w:val="0"/>
          <w:marBottom w:val="0"/>
          <w:divBdr>
            <w:top w:val="none" w:sz="0" w:space="0" w:color="auto"/>
            <w:left w:val="none" w:sz="0" w:space="0" w:color="auto"/>
            <w:bottom w:val="none" w:sz="0" w:space="0" w:color="auto"/>
            <w:right w:val="none" w:sz="0" w:space="0" w:color="auto"/>
          </w:divBdr>
        </w:div>
        <w:div w:id="2031566015">
          <w:marLeft w:val="0"/>
          <w:marRight w:val="0"/>
          <w:marTop w:val="0"/>
          <w:marBottom w:val="0"/>
          <w:divBdr>
            <w:top w:val="none" w:sz="0" w:space="0" w:color="auto"/>
            <w:left w:val="none" w:sz="0" w:space="0" w:color="auto"/>
            <w:bottom w:val="none" w:sz="0" w:space="0" w:color="auto"/>
            <w:right w:val="none" w:sz="0" w:space="0" w:color="auto"/>
          </w:divBdr>
        </w:div>
        <w:div w:id="202605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4420</Words>
  <Characters>26520</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2017-01-26T08:18:00Z</cp:lastPrinted>
  <dcterms:created xsi:type="dcterms:W3CDTF">2017-01-27T11:43:00Z</dcterms:created>
  <dcterms:modified xsi:type="dcterms:W3CDTF">2017-01-27T11:43:00Z</dcterms:modified>
</cp:coreProperties>
</file>